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34408F" w:rsidP="008C363A">
            <w:pPr>
              <w:jc w:val="right"/>
              <w:rPr>
                <w:rFonts w:cs="Arial"/>
              </w:rPr>
            </w:pPr>
            <w:r>
              <w:rPr>
                <w:rFonts w:cs="Arial"/>
                <w:szCs w:val="22"/>
              </w:rPr>
              <w:t>Протокол  № 217</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34408F" w:rsidP="0034408F">
            <w:pPr>
              <w:jc w:val="right"/>
              <w:rPr>
                <w:rFonts w:cs="Arial"/>
              </w:rPr>
            </w:pPr>
            <w:r>
              <w:rPr>
                <w:rFonts w:cs="Arial"/>
                <w:szCs w:val="22"/>
              </w:rPr>
              <w:t>«14</w:t>
            </w:r>
            <w:r w:rsidR="00DE7BED" w:rsidRPr="002E571A">
              <w:rPr>
                <w:rFonts w:cs="Arial"/>
                <w:szCs w:val="22"/>
              </w:rPr>
              <w:t xml:space="preserve">» </w:t>
            </w:r>
            <w:r>
              <w:rPr>
                <w:rFonts w:cs="Arial"/>
                <w:szCs w:val="22"/>
              </w:rPr>
              <w:t xml:space="preserve">ноября 2018 </w:t>
            </w:r>
            <w:r w:rsidR="00DE7BED" w:rsidRPr="002E571A">
              <w:rPr>
                <w:rFonts w:cs="Arial"/>
                <w:szCs w:val="22"/>
              </w:rPr>
              <w:t>г.</w:t>
            </w:r>
          </w:p>
        </w:tc>
      </w:tr>
    </w:tbl>
    <w:p w:rsidR="00DE7BED" w:rsidRDefault="00DE7BED" w:rsidP="00DE7BED">
      <w:pPr>
        <w:rPr>
          <w:rFonts w:cs="Arial"/>
          <w:vanish/>
          <w:szCs w:val="22"/>
        </w:rPr>
      </w:pPr>
    </w:p>
    <w:p w:rsidR="00DE7BED" w:rsidRPr="0034408F" w:rsidRDefault="00A03AA2" w:rsidP="0034408F">
      <w:pPr>
        <w:rPr>
          <w:rFonts w:cs="Arial"/>
          <w:szCs w:val="22"/>
        </w:rPr>
      </w:pPr>
      <w:r w:rsidRPr="00C3415B">
        <w:rPr>
          <w:rFonts w:cs="Arial"/>
          <w:szCs w:val="22"/>
        </w:rPr>
        <w:t xml:space="preserve">ПДО </w:t>
      </w:r>
      <w:r w:rsidRPr="00286CBB">
        <w:rPr>
          <w:rFonts w:cs="Arial"/>
          <w:szCs w:val="22"/>
        </w:rPr>
        <w:t>№</w:t>
      </w:r>
      <w:r w:rsidR="00286CBB" w:rsidRPr="00286CBB">
        <w:rPr>
          <w:rFonts w:cs="Arial"/>
          <w:szCs w:val="22"/>
        </w:rPr>
        <w:t>597</w:t>
      </w:r>
      <w:r w:rsidR="00362455" w:rsidRPr="00286CBB">
        <w:rPr>
          <w:rFonts w:cs="Arial"/>
          <w:szCs w:val="22"/>
        </w:rPr>
        <w:t>-</w:t>
      </w:r>
      <w:r w:rsidRPr="00286CBB">
        <w:rPr>
          <w:rFonts w:cs="Arial"/>
          <w:szCs w:val="22"/>
        </w:rPr>
        <w:t>КР-</w:t>
      </w:r>
      <w:r w:rsidRPr="00B50B28">
        <w:rPr>
          <w:rFonts w:cs="Arial"/>
          <w:szCs w:val="22"/>
        </w:rPr>
        <w:t>201</w:t>
      </w:r>
      <w:r w:rsidR="00BD3FA6" w:rsidRPr="00B50B28">
        <w:rPr>
          <w:rFonts w:cs="Arial"/>
          <w:szCs w:val="22"/>
        </w:rPr>
        <w:t>8</w:t>
      </w:r>
      <w:r w:rsidRPr="00B50B28">
        <w:rPr>
          <w:rFonts w:cs="Arial"/>
          <w:szCs w:val="22"/>
        </w:rPr>
        <w:t xml:space="preserve"> от</w:t>
      </w:r>
      <w:r w:rsidR="0034408F">
        <w:rPr>
          <w:rFonts w:cs="Arial"/>
          <w:szCs w:val="22"/>
        </w:rPr>
        <w:t xml:space="preserve"> 14 ноября 2018 года</w:t>
      </w:r>
    </w:p>
    <w:p w:rsidR="007D6C8C" w:rsidRPr="001D2186" w:rsidRDefault="00DE7BED" w:rsidP="00B64ABC">
      <w:pPr>
        <w:jc w:val="both"/>
        <w:rPr>
          <w:rFonts w:cs="Arial"/>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230B32">
        <w:rPr>
          <w:rFonts w:cs="Arial"/>
          <w:b/>
          <w:szCs w:val="22"/>
        </w:rPr>
        <w:t>в</w:t>
      </w:r>
      <w:r w:rsidR="00230B32" w:rsidRPr="00230B32">
        <w:rPr>
          <w:rFonts w:cs="Arial"/>
          <w:b/>
          <w:szCs w:val="22"/>
        </w:rPr>
        <w:t>ыполнение работ по перегрузке катализатора на установках цеха №4 ОАО «Славнефть-ЯНОС»</w:t>
      </w:r>
      <w:r w:rsidR="00F342F5" w:rsidRPr="00F342F5">
        <w:rPr>
          <w:rFonts w:cs="Arial"/>
          <w:b/>
          <w:szCs w:val="22"/>
        </w:rPr>
        <w:t>.</w:t>
      </w:r>
      <w:r w:rsidR="00B64ABC" w:rsidRPr="00B64ABC">
        <w:rPr>
          <w:rFonts w:cs="Arial"/>
          <w:b/>
          <w:szCs w:val="22"/>
        </w:rPr>
        <w:t xml:space="preserve"> </w:t>
      </w:r>
      <w:r w:rsidRPr="002E571A">
        <w:rPr>
          <w:rFonts w:cs="Arial"/>
          <w:szCs w:val="22"/>
        </w:rPr>
        <w:t xml:space="preserve">По </w:t>
      </w:r>
      <w:r w:rsidRPr="001D2186">
        <w:rPr>
          <w:rFonts w:cs="Arial"/>
          <w:szCs w:val="22"/>
        </w:rPr>
        <w:t xml:space="preserve">результатам рассмотрения предложений Общество определит </w:t>
      </w:r>
      <w:r w:rsidR="00787348" w:rsidRPr="001D2186">
        <w:rPr>
          <w:rFonts w:cs="Arial"/>
          <w:szCs w:val="22"/>
        </w:rPr>
        <w:t>контрагента, предложившего</w:t>
      </w:r>
      <w:r w:rsidRPr="001D2186">
        <w:rPr>
          <w:rFonts w:cs="Arial"/>
          <w:szCs w:val="22"/>
        </w:rPr>
        <w:t xml:space="preserve">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w:t>
      </w:r>
      <w:r w:rsidRPr="009310B3">
        <w:rPr>
          <w:rFonts w:cs="Arial"/>
          <w:szCs w:val="22"/>
        </w:rPr>
        <w:t xml:space="preserve">к предмету оферты (форма 2): </w:t>
      </w:r>
      <w:r w:rsidR="00EE0582" w:rsidRPr="009310B3">
        <w:rPr>
          <w:rFonts w:cs="Arial"/>
          <w:szCs w:val="22"/>
        </w:rPr>
        <w:t xml:space="preserve">наименьшая стоимость </w:t>
      </w:r>
      <w:r w:rsidR="003F4849" w:rsidRPr="009310B3">
        <w:rPr>
          <w:rFonts w:cs="Arial"/>
          <w:szCs w:val="22"/>
        </w:rPr>
        <w:t>работ</w:t>
      </w:r>
      <w:r w:rsidR="007D6C8C" w:rsidRPr="009310B3">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A936EA" w:rsidRPr="002E571A" w:rsidRDefault="00A936EA" w:rsidP="00817A4A">
      <w:pPr>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w:t>
      </w:r>
      <w:r w:rsidR="009B5C0D">
        <w:rPr>
          <w:rFonts w:cs="Arial"/>
          <w:szCs w:val="22"/>
        </w:rPr>
        <w:t xml:space="preserve">Протокол разногласий, полученный от участника закупки в </w:t>
      </w:r>
      <w:r w:rsidR="00D03E57">
        <w:rPr>
          <w:rFonts w:cs="Arial"/>
          <w:szCs w:val="22"/>
        </w:rPr>
        <w:t>составе коммерческой/улучшенной коммерческой части, в рамках проведения двухэтапного тендера, Обществом к рассмотрению не принима</w:t>
      </w:r>
      <w:r w:rsidR="002F64EF">
        <w:rPr>
          <w:rFonts w:cs="Arial"/>
          <w:szCs w:val="22"/>
        </w:rPr>
        <w:t>е</w:t>
      </w:r>
      <w:r w:rsidR="00D03E57">
        <w:rPr>
          <w:rFonts w:cs="Arial"/>
          <w:szCs w:val="22"/>
        </w:rPr>
        <w:t xml:space="preserve">тся. </w:t>
      </w:r>
      <w:r w:rsidRPr="002E571A">
        <w:rPr>
          <w:rFonts w:cs="Arial"/>
          <w:szCs w:val="22"/>
        </w:rPr>
        <w:t>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34408F" w:rsidRDefault="007F471A" w:rsidP="0034408F">
      <w:pPr>
        <w:pStyle w:val="a5"/>
        <w:numPr>
          <w:ilvl w:val="0"/>
          <w:numId w:val="0"/>
        </w:numPr>
        <w:tabs>
          <w:tab w:val="left" w:pos="284"/>
        </w:tabs>
        <w:ind w:firstLine="709"/>
      </w:pPr>
      <w:r w:rsidRPr="002E571A">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w:t>
      </w:r>
      <w:r w:rsidRPr="002E571A">
        <w:lastRenderedPageBreak/>
        <w:t xml:space="preserve">переговоров участники закупки будут оповещены дополнительно. Если участник закупки не </w:t>
      </w:r>
    </w:p>
    <w:p w:rsidR="00DE7BED" w:rsidRDefault="007F471A" w:rsidP="0034408F">
      <w:pPr>
        <w:pStyle w:val="a5"/>
        <w:numPr>
          <w:ilvl w:val="0"/>
          <w:numId w:val="0"/>
        </w:numPr>
        <w:tabs>
          <w:tab w:val="left" w:pos="284"/>
        </w:tabs>
      </w:pPr>
      <w:r w:rsidRPr="002E571A">
        <w:t>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6F6949" w:rsidRPr="006F6949">
        <w:t xml:space="preserve">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054605" w:rsidRPr="00636491" w:rsidRDefault="002F64EF" w:rsidP="002F64EF">
      <w:pPr>
        <w:pStyle w:val="a5"/>
        <w:numPr>
          <w:ilvl w:val="0"/>
          <w:numId w:val="0"/>
        </w:numPr>
        <w:tabs>
          <w:tab w:val="left" w:pos="284"/>
        </w:tabs>
        <w:ind w:firstLine="709"/>
      </w:pPr>
      <w:r w:rsidRPr="002F64EF">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r w:rsidR="00054605" w:rsidRPr="00636491">
        <w:t>.</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B32AD">
        <w:rPr>
          <w:rFonts w:cs="Arial"/>
          <w:szCs w:val="22"/>
        </w:rPr>
        <w:t xml:space="preserve">до </w:t>
      </w:r>
      <w:r w:rsidR="00DA499C">
        <w:rPr>
          <w:rFonts w:cs="Arial"/>
          <w:b/>
          <w:szCs w:val="22"/>
        </w:rPr>
        <w:t>30</w:t>
      </w:r>
      <w:r w:rsidR="00230908" w:rsidRPr="000B32AD">
        <w:rPr>
          <w:rFonts w:cs="Arial"/>
          <w:b/>
          <w:szCs w:val="22"/>
        </w:rPr>
        <w:t xml:space="preserve"> </w:t>
      </w:r>
      <w:r w:rsidR="00DA499C">
        <w:rPr>
          <w:rFonts w:cs="Arial"/>
          <w:b/>
          <w:szCs w:val="22"/>
        </w:rPr>
        <w:t>января</w:t>
      </w:r>
      <w:r w:rsidR="00230908" w:rsidRPr="000B32AD">
        <w:rPr>
          <w:rFonts w:cs="Arial"/>
          <w:b/>
          <w:szCs w:val="22"/>
        </w:rPr>
        <w:t xml:space="preserve"> 201</w:t>
      </w:r>
      <w:r w:rsidR="00DA499C">
        <w:rPr>
          <w:rFonts w:cs="Arial"/>
          <w:b/>
          <w:szCs w:val="22"/>
        </w:rPr>
        <w:t>9</w:t>
      </w:r>
      <w:r w:rsidR="00230908" w:rsidRPr="000B32AD">
        <w:rPr>
          <w:rFonts w:cs="Arial"/>
          <w:b/>
          <w:szCs w:val="22"/>
        </w:rPr>
        <w:t xml:space="preserve"> г.</w:t>
      </w:r>
      <w:r w:rsidRPr="000B32AD">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3F4095" w:rsidRPr="003561AE" w:rsidRDefault="003F4095" w:rsidP="003F4095">
      <w:pPr>
        <w:pStyle w:val="ac"/>
        <w:numPr>
          <w:ilvl w:val="0"/>
          <w:numId w:val="2"/>
        </w:numPr>
        <w:tabs>
          <w:tab w:val="left" w:pos="1418"/>
        </w:tabs>
        <w:ind w:left="1418" w:hanging="341"/>
        <w:contextualSpacing w:val="0"/>
        <w:jc w:val="both"/>
        <w:rPr>
          <w:rFonts w:cs="Arial"/>
          <w:szCs w:val="22"/>
        </w:rPr>
      </w:pPr>
      <w:r w:rsidRPr="003561AE">
        <w:rPr>
          <w:rFonts w:cs="Arial"/>
          <w:szCs w:val="22"/>
        </w:rPr>
        <w:t>Извещение о согласии сделать оферту (форма 4, подписанная уполномоченным лицом и заверенная печатью участника закупки);</w:t>
      </w:r>
    </w:p>
    <w:p w:rsidR="000548CD" w:rsidRPr="00286CBB" w:rsidRDefault="000548CD" w:rsidP="000548CD">
      <w:pPr>
        <w:numPr>
          <w:ilvl w:val="0"/>
          <w:numId w:val="2"/>
        </w:numPr>
        <w:tabs>
          <w:tab w:val="left" w:pos="1418"/>
        </w:tabs>
        <w:ind w:left="1418" w:hanging="341"/>
        <w:jc w:val="both"/>
        <w:rPr>
          <w:rFonts w:cs="Arial"/>
          <w:szCs w:val="22"/>
        </w:rPr>
      </w:pPr>
      <w:r w:rsidRPr="00286CBB">
        <w:rPr>
          <w:rFonts w:cs="Arial"/>
          <w:szCs w:val="22"/>
        </w:rPr>
        <w:t xml:space="preserve">Подписанный договор подряда (Форма №3) с Приложениями к нему, без указания стоимости работ в </w:t>
      </w:r>
      <w:r w:rsidR="00286CBB" w:rsidRPr="00286CBB">
        <w:rPr>
          <w:rFonts w:cs="Arial"/>
          <w:szCs w:val="22"/>
        </w:rPr>
        <w:t xml:space="preserve">пункте 3.1 договора и </w:t>
      </w:r>
      <w:r w:rsidR="00E34871" w:rsidRPr="00286CBB">
        <w:rPr>
          <w:rFonts w:cs="Arial"/>
          <w:szCs w:val="22"/>
        </w:rPr>
        <w:t>Приложени</w:t>
      </w:r>
      <w:r w:rsidR="00286CBB" w:rsidRPr="00286CBB">
        <w:rPr>
          <w:rFonts w:cs="Arial"/>
          <w:szCs w:val="22"/>
        </w:rPr>
        <w:t>и</w:t>
      </w:r>
      <w:r w:rsidR="00E34871" w:rsidRPr="00286CBB">
        <w:rPr>
          <w:rFonts w:cs="Arial"/>
          <w:szCs w:val="22"/>
        </w:rPr>
        <w:t xml:space="preserve"> №1</w:t>
      </w:r>
      <w:r w:rsidR="00286CBB" w:rsidRPr="00286CBB">
        <w:rPr>
          <w:rFonts w:cs="Arial"/>
          <w:szCs w:val="22"/>
        </w:rPr>
        <w:t xml:space="preserve"> </w:t>
      </w:r>
      <w:r w:rsidR="00E34871" w:rsidRPr="00286CBB">
        <w:rPr>
          <w:rFonts w:cs="Arial"/>
          <w:szCs w:val="22"/>
        </w:rPr>
        <w:t>к договору</w:t>
      </w:r>
      <w:r w:rsidRPr="00286CBB">
        <w:rPr>
          <w:rFonts w:cs="Arial"/>
          <w:szCs w:val="22"/>
        </w:rPr>
        <w:t xml:space="preserve">, подписанные и скрепленные печатью организации в редакции Заказчика, в </w:t>
      </w:r>
      <w:r w:rsidR="00DA499C" w:rsidRPr="00286CBB">
        <w:rPr>
          <w:rFonts w:cs="Arial"/>
          <w:szCs w:val="22"/>
        </w:rPr>
        <w:t>1</w:t>
      </w:r>
      <w:r w:rsidRPr="00286CBB">
        <w:rPr>
          <w:rFonts w:cs="Arial"/>
          <w:szCs w:val="22"/>
        </w:rPr>
        <w:t>-</w:t>
      </w:r>
      <w:r w:rsidR="00DA499C" w:rsidRPr="00286CBB">
        <w:rPr>
          <w:rFonts w:cs="Arial"/>
          <w:szCs w:val="22"/>
        </w:rPr>
        <w:t>ом</w:t>
      </w:r>
      <w:r w:rsidRPr="00286CBB">
        <w:rPr>
          <w:rFonts w:cs="Arial"/>
          <w:szCs w:val="22"/>
        </w:rPr>
        <w:t xml:space="preserve"> экземпляр</w:t>
      </w:r>
      <w:r w:rsidR="00DA499C" w:rsidRPr="00286CBB">
        <w:rPr>
          <w:rFonts w:cs="Arial"/>
          <w:szCs w:val="22"/>
        </w:rPr>
        <w:t>е</w:t>
      </w:r>
      <w:r w:rsidRPr="00286CBB">
        <w:rPr>
          <w:rFonts w:cs="Arial"/>
          <w:szCs w:val="22"/>
        </w:rPr>
        <w:t>;</w:t>
      </w:r>
    </w:p>
    <w:p w:rsidR="003F4095" w:rsidRPr="006F6309" w:rsidRDefault="003F4095" w:rsidP="003F4095">
      <w:pPr>
        <w:pStyle w:val="ac"/>
        <w:numPr>
          <w:ilvl w:val="0"/>
          <w:numId w:val="2"/>
        </w:numPr>
        <w:tabs>
          <w:tab w:val="left" w:pos="1418"/>
        </w:tabs>
        <w:ind w:left="1418" w:hanging="341"/>
        <w:contextualSpacing w:val="0"/>
        <w:jc w:val="both"/>
        <w:rPr>
          <w:rFonts w:cs="Arial"/>
          <w:szCs w:val="22"/>
        </w:rPr>
      </w:pPr>
      <w:r w:rsidRPr="006F6309">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6F6309" w:rsidRPr="00302DA8" w:rsidRDefault="00357655" w:rsidP="006F6309">
      <w:pPr>
        <w:pStyle w:val="ac"/>
        <w:numPr>
          <w:ilvl w:val="0"/>
          <w:numId w:val="2"/>
        </w:numPr>
        <w:tabs>
          <w:tab w:val="left" w:pos="1418"/>
        </w:tabs>
        <w:ind w:left="1418" w:hanging="341"/>
        <w:contextualSpacing w:val="0"/>
        <w:jc w:val="both"/>
        <w:rPr>
          <w:rFonts w:cs="Arial"/>
          <w:szCs w:val="22"/>
        </w:rPr>
      </w:pPr>
      <w:r w:rsidRPr="00302DA8">
        <w:rPr>
          <w:rFonts w:cs="Arial"/>
          <w:szCs w:val="22"/>
        </w:rPr>
        <w:t xml:space="preserve">Справка об опыте работы за </w:t>
      </w:r>
      <w:r w:rsidR="00302DA8" w:rsidRPr="00302DA8">
        <w:rPr>
          <w:rFonts w:cs="Arial"/>
          <w:szCs w:val="22"/>
        </w:rPr>
        <w:t>последние три года</w:t>
      </w:r>
      <w:r w:rsidRPr="00302DA8">
        <w:rPr>
          <w:rFonts w:cs="Arial"/>
          <w:szCs w:val="22"/>
        </w:rPr>
        <w:t xml:space="preserve"> за подписью руководителя организации</w:t>
      </w:r>
      <w:r w:rsidR="00ED36A4" w:rsidRPr="00302DA8">
        <w:rPr>
          <w:rFonts w:cs="Arial"/>
          <w:szCs w:val="22"/>
        </w:rPr>
        <w:t xml:space="preserve"> (Форма 7)</w:t>
      </w:r>
      <w:r w:rsidR="006F6309" w:rsidRPr="00302DA8">
        <w:rPr>
          <w:rFonts w:cs="Arial"/>
          <w:szCs w:val="22"/>
        </w:rPr>
        <w:t xml:space="preserve">. </w:t>
      </w:r>
      <w:r w:rsidR="006F6309" w:rsidRPr="00302DA8">
        <w:rPr>
          <w:rFonts w:cs="Arial"/>
          <w:b/>
          <w:szCs w:val="22"/>
        </w:rPr>
        <w:t xml:space="preserve">Документ предоставляется контрагентом </w:t>
      </w:r>
      <w:r w:rsidR="006F6309" w:rsidRPr="00302DA8">
        <w:rPr>
          <w:rFonts w:cs="Arial"/>
          <w:b/>
          <w:szCs w:val="22"/>
          <w:u w:val="single"/>
        </w:rPr>
        <w:t>только в электронном виде</w:t>
      </w:r>
      <w:r w:rsidR="006F6309" w:rsidRPr="00302DA8">
        <w:rPr>
          <w:rFonts w:cs="Arial"/>
          <w:b/>
          <w:szCs w:val="22"/>
        </w:rPr>
        <w:t xml:space="preserve"> на электронном носителе;</w:t>
      </w:r>
    </w:p>
    <w:p w:rsidR="006F6309" w:rsidRPr="00302DA8" w:rsidRDefault="006F6309" w:rsidP="006F6309">
      <w:pPr>
        <w:pStyle w:val="ac"/>
        <w:numPr>
          <w:ilvl w:val="0"/>
          <w:numId w:val="2"/>
        </w:numPr>
        <w:tabs>
          <w:tab w:val="left" w:pos="1418"/>
        </w:tabs>
        <w:ind w:left="1418" w:hanging="341"/>
        <w:contextualSpacing w:val="0"/>
        <w:jc w:val="both"/>
        <w:rPr>
          <w:szCs w:val="22"/>
        </w:rPr>
      </w:pPr>
      <w:r w:rsidRPr="00302DA8">
        <w:rPr>
          <w:szCs w:val="22"/>
        </w:rPr>
        <w:t>Справка о кадровых ресурсах для выполнения работ по предмету закупки, не задействованных на период выполнения работ на других объектах, за подписью руководителя организации (Форма 8)</w:t>
      </w:r>
      <w:r w:rsidR="005843B4" w:rsidRPr="00302DA8">
        <w:rPr>
          <w:szCs w:val="22"/>
        </w:rPr>
        <w:t>.</w:t>
      </w:r>
      <w:r w:rsidR="005B3F4C" w:rsidRPr="00302DA8">
        <w:rPr>
          <w:szCs w:val="22"/>
        </w:rPr>
        <w:t xml:space="preserve"> </w:t>
      </w:r>
      <w:r w:rsidRPr="00302DA8">
        <w:rPr>
          <w:rFonts w:cs="Arial"/>
          <w:b/>
          <w:szCs w:val="22"/>
        </w:rPr>
        <w:t xml:space="preserve">Документ предоставляется контрагентом </w:t>
      </w:r>
      <w:r w:rsidRPr="00302DA8">
        <w:rPr>
          <w:rFonts w:cs="Arial"/>
          <w:b/>
          <w:szCs w:val="22"/>
          <w:u w:val="single"/>
        </w:rPr>
        <w:t>только в электронном виде</w:t>
      </w:r>
      <w:r w:rsidRPr="00302DA8">
        <w:rPr>
          <w:rFonts w:cs="Arial"/>
          <w:b/>
          <w:szCs w:val="22"/>
        </w:rPr>
        <w:t xml:space="preserve"> на электронном носителе;</w:t>
      </w:r>
    </w:p>
    <w:p w:rsidR="006F6309" w:rsidRPr="00302DA8" w:rsidRDefault="00302DA8" w:rsidP="006F6309">
      <w:pPr>
        <w:pStyle w:val="ac"/>
        <w:numPr>
          <w:ilvl w:val="0"/>
          <w:numId w:val="2"/>
        </w:numPr>
        <w:tabs>
          <w:tab w:val="left" w:pos="1418"/>
        </w:tabs>
        <w:ind w:left="1418" w:hanging="341"/>
        <w:contextualSpacing w:val="0"/>
        <w:jc w:val="both"/>
        <w:rPr>
          <w:rFonts w:cs="Arial"/>
          <w:szCs w:val="22"/>
        </w:rPr>
      </w:pPr>
      <w:r w:rsidRPr="00302DA8">
        <w:rPr>
          <w:szCs w:val="22"/>
        </w:rPr>
        <w:t xml:space="preserve">Справка о наличии материально-технических ресурсов (в том числе  спец. оборудования) </w:t>
      </w:r>
      <w:r w:rsidR="005F7E0C" w:rsidRPr="00302DA8">
        <w:rPr>
          <w:szCs w:val="22"/>
        </w:rPr>
        <w:t>(Форма 9)</w:t>
      </w:r>
      <w:r w:rsidR="006F6309" w:rsidRPr="00302DA8">
        <w:rPr>
          <w:szCs w:val="22"/>
        </w:rPr>
        <w:t>.</w:t>
      </w:r>
      <w:r w:rsidR="006F6309" w:rsidRPr="00302DA8">
        <w:rPr>
          <w:rFonts w:cs="Arial"/>
          <w:b/>
          <w:szCs w:val="22"/>
        </w:rPr>
        <w:t xml:space="preserve"> Документ предоставляется контрагентом </w:t>
      </w:r>
      <w:r w:rsidR="006F6309" w:rsidRPr="00302DA8">
        <w:rPr>
          <w:rFonts w:cs="Arial"/>
          <w:b/>
          <w:szCs w:val="22"/>
          <w:u w:val="single"/>
        </w:rPr>
        <w:t>только в электронном виде</w:t>
      </w:r>
      <w:r w:rsidR="006F6309" w:rsidRPr="00302DA8">
        <w:rPr>
          <w:rFonts w:cs="Arial"/>
          <w:b/>
          <w:szCs w:val="22"/>
        </w:rPr>
        <w:t xml:space="preserve"> на электронном носителе;</w:t>
      </w:r>
    </w:p>
    <w:p w:rsidR="006F6309" w:rsidRPr="00302DA8" w:rsidRDefault="006F6309" w:rsidP="002241AA">
      <w:pPr>
        <w:pStyle w:val="ac"/>
        <w:numPr>
          <w:ilvl w:val="0"/>
          <w:numId w:val="2"/>
        </w:numPr>
        <w:tabs>
          <w:tab w:val="left" w:pos="1418"/>
        </w:tabs>
        <w:ind w:left="1418" w:hanging="341"/>
        <w:contextualSpacing w:val="0"/>
        <w:jc w:val="both"/>
        <w:rPr>
          <w:szCs w:val="22"/>
        </w:rPr>
      </w:pPr>
      <w:r w:rsidRPr="00302DA8">
        <w:rPr>
          <w:szCs w:val="22"/>
        </w:rPr>
        <w:t xml:space="preserve">Копии свидетельств или протоколов комиссий об аттестации </w:t>
      </w:r>
      <w:r w:rsidR="00302DA8" w:rsidRPr="00302DA8">
        <w:rPr>
          <w:szCs w:val="22"/>
        </w:rPr>
        <w:t xml:space="preserve">ИТР </w:t>
      </w:r>
      <w:r w:rsidRPr="00302DA8">
        <w:rPr>
          <w:szCs w:val="22"/>
        </w:rPr>
        <w:t>в области промышленной безопасности.</w:t>
      </w:r>
      <w:r w:rsidR="00302DA8" w:rsidRPr="00302DA8">
        <w:rPr>
          <w:szCs w:val="22"/>
        </w:rPr>
        <w:t xml:space="preserve"> Копии удостоверений исполнителей о допуске к проведению газоопасных работ. </w:t>
      </w:r>
      <w:r w:rsidRPr="00302DA8">
        <w:rPr>
          <w:rFonts w:cs="Arial"/>
          <w:b/>
          <w:szCs w:val="22"/>
        </w:rPr>
        <w:t xml:space="preserve">Документ предоставляется контрагентом </w:t>
      </w:r>
      <w:r w:rsidRPr="00302DA8">
        <w:rPr>
          <w:rFonts w:cs="Arial"/>
          <w:b/>
          <w:szCs w:val="22"/>
          <w:u w:val="single"/>
        </w:rPr>
        <w:t>только в электронном виде</w:t>
      </w:r>
      <w:r w:rsidRPr="00302DA8">
        <w:rPr>
          <w:rFonts w:cs="Arial"/>
          <w:b/>
          <w:szCs w:val="22"/>
        </w:rPr>
        <w:t xml:space="preserve"> на электронном носителе</w:t>
      </w:r>
      <w:r w:rsidR="002241AA" w:rsidRPr="00302DA8">
        <w:rPr>
          <w:rFonts w:cs="Arial"/>
          <w:b/>
          <w:szCs w:val="22"/>
        </w:rPr>
        <w:t>.</w:t>
      </w:r>
      <w:r w:rsidR="002241AA" w:rsidRPr="00302DA8">
        <w:rPr>
          <w:szCs w:val="22"/>
        </w:rPr>
        <w:t>;</w:t>
      </w:r>
    </w:p>
    <w:p w:rsidR="002E00B9" w:rsidRPr="00B66508" w:rsidRDefault="00B66508" w:rsidP="004C4548">
      <w:pPr>
        <w:pStyle w:val="ac"/>
        <w:numPr>
          <w:ilvl w:val="0"/>
          <w:numId w:val="2"/>
        </w:numPr>
        <w:tabs>
          <w:tab w:val="left" w:pos="1418"/>
        </w:tabs>
        <w:ind w:left="1418" w:hanging="341"/>
        <w:contextualSpacing w:val="0"/>
        <w:jc w:val="both"/>
        <w:rPr>
          <w:szCs w:val="22"/>
        </w:rPr>
      </w:pPr>
      <w:r w:rsidRPr="00B66508">
        <w:rPr>
          <w:szCs w:val="22"/>
        </w:rPr>
        <w:t>Техническое предложение, описывающее порядок выполнения работ</w:t>
      </w:r>
      <w:r w:rsidR="002E00B9" w:rsidRPr="00B66508">
        <w:rPr>
          <w:szCs w:val="22"/>
        </w:rPr>
        <w:t>.</w:t>
      </w:r>
      <w:r w:rsidR="002E00B9" w:rsidRPr="00B66508">
        <w:rPr>
          <w:rFonts w:cs="Arial"/>
          <w:sz w:val="20"/>
          <w:szCs w:val="20"/>
          <w:lang w:eastAsia="ar-SA"/>
        </w:rPr>
        <w:t xml:space="preserve"> </w:t>
      </w:r>
      <w:r w:rsidR="002E00B9" w:rsidRPr="00B66508">
        <w:rPr>
          <w:rFonts w:cs="Arial"/>
          <w:b/>
          <w:szCs w:val="22"/>
        </w:rPr>
        <w:t xml:space="preserve">Документ предоставляется контрагентом </w:t>
      </w:r>
      <w:r w:rsidR="002E00B9" w:rsidRPr="00B66508">
        <w:rPr>
          <w:rFonts w:cs="Arial"/>
          <w:b/>
          <w:szCs w:val="22"/>
          <w:u w:val="single"/>
        </w:rPr>
        <w:t>только в электронном виде</w:t>
      </w:r>
      <w:r w:rsidR="002E00B9" w:rsidRPr="00B66508">
        <w:rPr>
          <w:rFonts w:cs="Arial"/>
          <w:b/>
          <w:szCs w:val="22"/>
        </w:rPr>
        <w:t xml:space="preserve"> на электронном носителе;</w:t>
      </w:r>
    </w:p>
    <w:p w:rsidR="009623FB" w:rsidRPr="00476093" w:rsidRDefault="009623FB" w:rsidP="00523035">
      <w:pPr>
        <w:pStyle w:val="ac"/>
        <w:numPr>
          <w:ilvl w:val="0"/>
          <w:numId w:val="2"/>
        </w:numPr>
        <w:tabs>
          <w:tab w:val="left" w:pos="1418"/>
        </w:tabs>
        <w:ind w:left="1418" w:hanging="341"/>
        <w:contextualSpacing w:val="0"/>
        <w:jc w:val="both"/>
        <w:rPr>
          <w:rFonts w:cs="Arial"/>
          <w:szCs w:val="22"/>
        </w:rPr>
      </w:pPr>
      <w:r w:rsidRPr="003A58FE">
        <w:rPr>
          <w:rFonts w:cs="Arial"/>
          <w:szCs w:val="22"/>
        </w:rPr>
        <w:t>Копия уведомления</w:t>
      </w:r>
      <w:r w:rsidRPr="00476093">
        <w:rPr>
          <w:rFonts w:cs="Arial"/>
          <w:szCs w:val="22"/>
        </w:rPr>
        <w:t xml:space="preserve"> о прохождении аккредитации участника закупки, при условии, что статус «аккредитован» действителен в течение не менее </w:t>
      </w:r>
      <w:r w:rsidR="00EF5DDD">
        <w:rPr>
          <w:rFonts w:cs="Arial"/>
          <w:szCs w:val="22"/>
        </w:rPr>
        <w:t>3</w:t>
      </w:r>
      <w:r w:rsidRPr="00476093">
        <w:rPr>
          <w:rFonts w:cs="Arial"/>
          <w:szCs w:val="22"/>
        </w:rPr>
        <w:t xml:space="preserve"> месяцев после даты окончания приема оферт;</w:t>
      </w:r>
    </w:p>
    <w:p w:rsidR="006D1A4F" w:rsidRPr="003902C4" w:rsidRDefault="006D1A4F" w:rsidP="006D1A4F">
      <w:pPr>
        <w:pStyle w:val="ac"/>
        <w:numPr>
          <w:ilvl w:val="0"/>
          <w:numId w:val="2"/>
        </w:numPr>
        <w:tabs>
          <w:tab w:val="left" w:pos="1418"/>
        </w:tabs>
        <w:ind w:left="1418" w:hanging="341"/>
        <w:contextualSpacing w:val="0"/>
        <w:jc w:val="both"/>
        <w:rPr>
          <w:rFonts w:cs="Arial"/>
          <w:szCs w:val="22"/>
        </w:rPr>
      </w:pPr>
      <w:r w:rsidRPr="003902C4">
        <w:rPr>
          <w:rFonts w:cs="Arial"/>
          <w:szCs w:val="22"/>
        </w:rPr>
        <w:t>Письмо (Форма №</w:t>
      </w:r>
      <w:r w:rsidR="003902C4" w:rsidRPr="003902C4">
        <w:rPr>
          <w:rFonts w:cs="Arial"/>
          <w:szCs w:val="22"/>
        </w:rPr>
        <w:t>10</w:t>
      </w:r>
      <w:r w:rsidRPr="003902C4">
        <w:rPr>
          <w:rFonts w:cs="Arial"/>
          <w:szCs w:val="22"/>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w:t>
      </w:r>
      <w:r w:rsidR="00541929">
        <w:rPr>
          <w:rFonts w:cs="Arial"/>
          <w:szCs w:val="22"/>
        </w:rPr>
        <w:t xml:space="preserve"> или в них вносились изменения);</w:t>
      </w:r>
    </w:p>
    <w:p w:rsidR="009623FB" w:rsidRPr="003902C4" w:rsidRDefault="009623FB" w:rsidP="009623FB">
      <w:pPr>
        <w:pStyle w:val="ac"/>
        <w:numPr>
          <w:ilvl w:val="0"/>
          <w:numId w:val="2"/>
        </w:numPr>
        <w:tabs>
          <w:tab w:val="left" w:pos="1418"/>
        </w:tabs>
        <w:ind w:left="1418" w:hanging="341"/>
        <w:contextualSpacing w:val="0"/>
        <w:jc w:val="both"/>
        <w:rPr>
          <w:rFonts w:cs="Arial"/>
          <w:szCs w:val="22"/>
        </w:rPr>
      </w:pPr>
      <w:r w:rsidRPr="003902C4">
        <w:rPr>
          <w:rFonts w:cs="Arial"/>
        </w:rPr>
        <w:t xml:space="preserve">Опись документов технической части оферты </w:t>
      </w:r>
      <w:r w:rsidRPr="003902C4">
        <w:rPr>
          <w:rFonts w:cs="Arial"/>
          <w:szCs w:val="22"/>
        </w:rPr>
        <w:t>(подписанная уполномоченным лицом и заверенная печатью участника закупки)</w:t>
      </w:r>
      <w:r w:rsidRPr="003902C4">
        <w:rPr>
          <w:rFonts w:cs="Arial"/>
        </w:rPr>
        <w:t>.</w:t>
      </w:r>
    </w:p>
    <w:p w:rsidR="00DE7BED" w:rsidRPr="003902C4" w:rsidRDefault="00DE7BED" w:rsidP="00DE7BED">
      <w:pPr>
        <w:ind w:firstLine="720"/>
        <w:jc w:val="both"/>
        <w:rPr>
          <w:rFonts w:cs="Arial"/>
          <w:szCs w:val="22"/>
        </w:rPr>
      </w:pPr>
      <w:r w:rsidRPr="003902C4">
        <w:rPr>
          <w:rFonts w:cs="Arial"/>
          <w:szCs w:val="22"/>
        </w:rPr>
        <w:t>коммерческая часть:</w:t>
      </w:r>
    </w:p>
    <w:p w:rsidR="003F4095" w:rsidRPr="003902C4" w:rsidRDefault="003F4095" w:rsidP="003F4095">
      <w:pPr>
        <w:pStyle w:val="ac"/>
        <w:numPr>
          <w:ilvl w:val="0"/>
          <w:numId w:val="2"/>
        </w:numPr>
        <w:tabs>
          <w:tab w:val="left" w:pos="1418"/>
        </w:tabs>
        <w:ind w:left="1418" w:hanging="341"/>
        <w:contextualSpacing w:val="0"/>
        <w:jc w:val="both"/>
        <w:rPr>
          <w:rFonts w:cs="Arial"/>
          <w:szCs w:val="22"/>
        </w:rPr>
      </w:pPr>
      <w:r w:rsidRPr="003902C4">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r w:rsidR="00DA499C">
        <w:rPr>
          <w:rFonts w:cs="Arial"/>
          <w:szCs w:val="22"/>
        </w:rPr>
        <w:t>)</w:t>
      </w:r>
      <w:r w:rsidRPr="003902C4">
        <w:rPr>
          <w:rFonts w:cs="Arial"/>
          <w:szCs w:val="22"/>
        </w:rPr>
        <w:t>;</w:t>
      </w:r>
    </w:p>
    <w:p w:rsidR="003F4095" w:rsidRPr="000548CD" w:rsidRDefault="003F4095" w:rsidP="003F4095">
      <w:pPr>
        <w:pStyle w:val="ac"/>
        <w:numPr>
          <w:ilvl w:val="0"/>
          <w:numId w:val="2"/>
        </w:numPr>
        <w:tabs>
          <w:tab w:val="left" w:pos="1418"/>
        </w:tabs>
        <w:ind w:left="1418" w:hanging="341"/>
        <w:contextualSpacing w:val="0"/>
        <w:jc w:val="both"/>
        <w:rPr>
          <w:rFonts w:cs="Arial"/>
          <w:szCs w:val="22"/>
        </w:rPr>
      </w:pPr>
      <w:r w:rsidRPr="000548CD">
        <w:rPr>
          <w:rFonts w:cs="Arial"/>
          <w:szCs w:val="22"/>
        </w:rPr>
        <w:t>Договор подряда с Приложениями к нему, подписанные и скрепленные печатью организации в редакции Заказчика, в 2-х экземплярах (Форма 3);</w:t>
      </w:r>
    </w:p>
    <w:p w:rsidR="007213B3" w:rsidRPr="00DB475F" w:rsidRDefault="007213B3" w:rsidP="007213B3">
      <w:pPr>
        <w:pStyle w:val="ac"/>
        <w:numPr>
          <w:ilvl w:val="0"/>
          <w:numId w:val="2"/>
        </w:numPr>
        <w:tabs>
          <w:tab w:val="left" w:pos="1418"/>
        </w:tabs>
        <w:ind w:left="1418" w:hanging="341"/>
        <w:contextualSpacing w:val="0"/>
        <w:jc w:val="both"/>
        <w:rPr>
          <w:rFonts w:cs="Arial"/>
          <w:szCs w:val="22"/>
        </w:rPr>
      </w:pPr>
      <w:r w:rsidRPr="003902C4">
        <w:rPr>
          <w:rFonts w:cs="Arial"/>
          <w:szCs w:val="22"/>
        </w:rPr>
        <w:t xml:space="preserve">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w:t>
      </w:r>
      <w:r w:rsidR="00C04C39" w:rsidRPr="003902C4">
        <w:rPr>
          <w:rFonts w:cs="Arial"/>
          <w:szCs w:val="22"/>
        </w:rPr>
        <w:t>вариантов Формы</w:t>
      </w:r>
      <w:r w:rsidRPr="003902C4">
        <w:rPr>
          <w:rFonts w:cs="Arial"/>
          <w:szCs w:val="22"/>
        </w:rPr>
        <w:t xml:space="preserve"> №1</w:t>
      </w:r>
      <w:r w:rsidR="003902C4" w:rsidRPr="003902C4">
        <w:rPr>
          <w:rFonts w:cs="Arial"/>
          <w:szCs w:val="22"/>
        </w:rPr>
        <w:t>1</w:t>
      </w:r>
      <w:r w:rsidRPr="003902C4">
        <w:rPr>
          <w:rFonts w:cs="Arial"/>
          <w:szCs w:val="22"/>
        </w:rPr>
        <w:t>), подписанное</w:t>
      </w:r>
      <w:r w:rsidRPr="00DB475F">
        <w:rPr>
          <w:rFonts w:cs="Arial"/>
          <w:szCs w:val="22"/>
        </w:rPr>
        <w:t xml:space="preserve"> уполномоченным лицом и заверенная печатью участника закупки);</w:t>
      </w:r>
    </w:p>
    <w:p w:rsidR="003F4095" w:rsidRPr="00AC6AFC" w:rsidRDefault="003F4095" w:rsidP="003F4095">
      <w:pPr>
        <w:pStyle w:val="ac"/>
        <w:numPr>
          <w:ilvl w:val="0"/>
          <w:numId w:val="2"/>
        </w:numPr>
        <w:tabs>
          <w:tab w:val="left" w:pos="1418"/>
        </w:tabs>
        <w:ind w:left="1418" w:hanging="341"/>
        <w:contextualSpacing w:val="0"/>
        <w:jc w:val="both"/>
        <w:rPr>
          <w:rFonts w:cs="Arial"/>
          <w:szCs w:val="22"/>
        </w:rPr>
      </w:pPr>
      <w:r w:rsidRPr="00AC6AFC">
        <w:rPr>
          <w:rFonts w:cs="Arial"/>
        </w:rPr>
        <w:t xml:space="preserve">Опись документов коммерческой части оферты </w:t>
      </w:r>
      <w:r w:rsidRPr="00AC6AFC">
        <w:rPr>
          <w:rFonts w:cs="Arial"/>
          <w:szCs w:val="22"/>
        </w:rPr>
        <w:t>(подписанная уполномоченным лицом и заверенная печатью участника закупки)</w:t>
      </w:r>
      <w:r w:rsidRPr="00AC6AFC">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286CBB">
        <w:rPr>
          <w:rFonts w:cs="Arial"/>
          <w:szCs w:val="22"/>
        </w:rPr>
        <w:t xml:space="preserve">на ПДО </w:t>
      </w:r>
      <w:r w:rsidR="003523B8" w:rsidRPr="00286CBB">
        <w:rPr>
          <w:rFonts w:cs="Arial"/>
          <w:szCs w:val="22"/>
        </w:rPr>
        <w:t>№</w:t>
      </w:r>
      <w:r w:rsidR="00C3415B" w:rsidRPr="00286CBB">
        <w:rPr>
          <w:rFonts w:cs="Arial"/>
          <w:szCs w:val="22"/>
        </w:rPr>
        <w:t>5</w:t>
      </w:r>
      <w:r w:rsidR="00286CBB" w:rsidRPr="00286CBB">
        <w:rPr>
          <w:rFonts w:cs="Arial"/>
          <w:szCs w:val="22"/>
        </w:rPr>
        <w:t>97</w:t>
      </w:r>
      <w:r w:rsidR="003523B8" w:rsidRPr="00286CBB">
        <w:rPr>
          <w:rFonts w:cs="Arial"/>
          <w:szCs w:val="22"/>
        </w:rPr>
        <w:t>-КР-</w:t>
      </w:r>
      <w:r w:rsidR="003523B8" w:rsidRPr="00B50B28">
        <w:rPr>
          <w:rFonts w:cs="Arial"/>
          <w:szCs w:val="22"/>
        </w:rPr>
        <w:t>201</w:t>
      </w:r>
      <w:r w:rsidR="00BD3FA6" w:rsidRPr="00B50B28">
        <w:rPr>
          <w:rFonts w:cs="Arial"/>
          <w:szCs w:val="22"/>
        </w:rPr>
        <w:t>8</w:t>
      </w:r>
      <w:r w:rsidRPr="00F77D3A">
        <w:rPr>
          <w:rFonts w:cs="Arial"/>
          <w:color w:val="FF0000"/>
          <w:szCs w:val="22"/>
        </w:rPr>
        <w:t xml:space="preserve"> </w:t>
      </w:r>
      <w:r w:rsidRPr="0034408F">
        <w:rPr>
          <w:rFonts w:cs="Arial"/>
          <w:szCs w:val="22"/>
        </w:rPr>
        <w:t>от</w:t>
      </w:r>
      <w:r w:rsidR="0034408F" w:rsidRPr="0034408F">
        <w:rPr>
          <w:rFonts w:cs="Arial"/>
          <w:szCs w:val="22"/>
        </w:rPr>
        <w:t xml:space="preserve"> 14.11.2018</w:t>
      </w:r>
      <w:r w:rsidRPr="0034408F">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136727">
      <w:pPr>
        <w:spacing w:before="0"/>
        <w:ind w:left="709"/>
        <w:jc w:val="both"/>
        <w:rPr>
          <w:rFonts w:cs="Arial"/>
          <w:b/>
          <w:szCs w:val="22"/>
        </w:rPr>
      </w:pPr>
      <w:r w:rsidRPr="002E571A">
        <w:rPr>
          <w:rFonts w:cs="Arial"/>
          <w:b/>
          <w:szCs w:val="22"/>
        </w:rPr>
        <w:t xml:space="preserve">Начало </w:t>
      </w:r>
      <w:r w:rsidR="0034408F">
        <w:rPr>
          <w:rFonts w:cs="Arial"/>
          <w:b/>
          <w:szCs w:val="22"/>
        </w:rPr>
        <w:t>приема оферт – «14</w:t>
      </w:r>
      <w:r w:rsidRPr="002E571A">
        <w:rPr>
          <w:rFonts w:cs="Arial"/>
          <w:b/>
          <w:szCs w:val="22"/>
        </w:rPr>
        <w:t xml:space="preserve">» </w:t>
      </w:r>
      <w:r w:rsidR="0034408F">
        <w:rPr>
          <w:rFonts w:cs="Arial"/>
          <w:b/>
          <w:szCs w:val="22"/>
        </w:rPr>
        <w:t>ноября 2018</w:t>
      </w:r>
      <w:r w:rsidRPr="002E571A">
        <w:rPr>
          <w:rFonts w:cs="Arial"/>
          <w:b/>
          <w:szCs w:val="22"/>
        </w:rPr>
        <w:t xml:space="preserve"> года.</w:t>
      </w:r>
    </w:p>
    <w:p w:rsidR="00DE7BED" w:rsidRPr="002E571A" w:rsidRDefault="0034408F" w:rsidP="00136727">
      <w:pPr>
        <w:spacing w:before="0"/>
        <w:ind w:left="709"/>
        <w:jc w:val="both"/>
        <w:rPr>
          <w:rFonts w:cs="Arial"/>
          <w:b/>
          <w:szCs w:val="22"/>
        </w:rPr>
      </w:pPr>
      <w:r>
        <w:rPr>
          <w:rFonts w:cs="Arial"/>
          <w:b/>
          <w:szCs w:val="22"/>
        </w:rPr>
        <w:t>Окончание приема оферт – 16</w:t>
      </w:r>
      <w:r w:rsidR="00DE7BED" w:rsidRPr="002E571A">
        <w:rPr>
          <w:rFonts w:cs="Arial"/>
          <w:b/>
          <w:szCs w:val="22"/>
        </w:rPr>
        <w:t>:</w:t>
      </w:r>
      <w:r>
        <w:rPr>
          <w:rFonts w:cs="Arial"/>
          <w:b/>
          <w:szCs w:val="22"/>
        </w:rPr>
        <w:t>00 (МСК)</w:t>
      </w:r>
      <w:r w:rsidR="00DE7BED" w:rsidRPr="002E571A">
        <w:rPr>
          <w:rFonts w:cs="Arial"/>
          <w:b/>
          <w:szCs w:val="22"/>
        </w:rPr>
        <w:t xml:space="preserve"> «</w:t>
      </w:r>
      <w:r>
        <w:rPr>
          <w:rFonts w:cs="Arial"/>
          <w:b/>
          <w:szCs w:val="22"/>
        </w:rPr>
        <w:t>28</w:t>
      </w:r>
      <w:r w:rsidR="00DE7BED" w:rsidRPr="002E571A">
        <w:rPr>
          <w:rFonts w:cs="Arial"/>
          <w:b/>
          <w:szCs w:val="22"/>
        </w:rPr>
        <w:t xml:space="preserve">» </w:t>
      </w:r>
      <w:r>
        <w:rPr>
          <w:rFonts w:cs="Arial"/>
          <w:b/>
          <w:szCs w:val="22"/>
        </w:rPr>
        <w:t xml:space="preserve">ноября 2018 </w:t>
      </w:r>
      <w:r w:rsidR="00DE7BED" w:rsidRPr="002E571A">
        <w:rPr>
          <w:rFonts w:cs="Arial"/>
          <w:b/>
          <w:szCs w:val="22"/>
        </w:rPr>
        <w:t>года.</w:t>
      </w:r>
    </w:p>
    <w:p w:rsidR="00DE7BED" w:rsidRPr="002E571A" w:rsidRDefault="00DE7BED" w:rsidP="00136727">
      <w:pPr>
        <w:spacing w:before="0"/>
        <w:ind w:left="709"/>
        <w:jc w:val="both"/>
        <w:rPr>
          <w:rFonts w:cs="Arial"/>
          <w:b/>
          <w:szCs w:val="22"/>
        </w:rPr>
      </w:pPr>
      <w:r w:rsidRPr="002E571A">
        <w:rPr>
          <w:rFonts w:cs="Arial"/>
          <w:b/>
          <w:szCs w:val="22"/>
        </w:rPr>
        <w:t>Срок для о</w:t>
      </w:r>
      <w:r w:rsidR="0034408F">
        <w:rPr>
          <w:rFonts w:cs="Arial"/>
          <w:b/>
          <w:szCs w:val="22"/>
        </w:rPr>
        <w:t>пределения победителя – до «30</w:t>
      </w:r>
      <w:r w:rsidRPr="002E571A">
        <w:rPr>
          <w:rFonts w:cs="Arial"/>
          <w:b/>
          <w:szCs w:val="22"/>
        </w:rPr>
        <w:t xml:space="preserve">» </w:t>
      </w:r>
      <w:r w:rsidR="0034408F">
        <w:rPr>
          <w:rFonts w:cs="Arial"/>
          <w:b/>
          <w:szCs w:val="22"/>
        </w:rPr>
        <w:t xml:space="preserve">января 2019 </w:t>
      </w:r>
      <w:r w:rsidRPr="002E571A">
        <w:rPr>
          <w:rFonts w:cs="Arial"/>
          <w:b/>
          <w:szCs w:val="22"/>
        </w:rPr>
        <w:t>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w:t>
      </w:r>
      <w:r w:rsidR="0034408F">
        <w:rPr>
          <w:rFonts w:cs="Arial"/>
          <w:szCs w:val="22"/>
        </w:rPr>
        <w:t>ния, полученные не позднее «23</w:t>
      </w:r>
      <w:r w:rsidRPr="002E571A">
        <w:rPr>
          <w:rFonts w:cs="Arial"/>
          <w:szCs w:val="22"/>
        </w:rPr>
        <w:t xml:space="preserve">» </w:t>
      </w:r>
      <w:r w:rsidR="0034408F">
        <w:rPr>
          <w:rFonts w:cs="Arial"/>
          <w:szCs w:val="22"/>
        </w:rPr>
        <w:t xml:space="preserve">ноября 2018 </w:t>
      </w:r>
      <w:r w:rsidRPr="002E571A">
        <w:rPr>
          <w:rFonts w:cs="Arial"/>
          <w:szCs w:val="22"/>
        </w:rPr>
        <w:t xml:space="preserve">года. Ответ с разъяснениями вместе с указанием сути поступившего запроса одновременно будет доведен до сведения всех получателей настоящего </w:t>
      </w:r>
      <w:r w:rsidR="00952F4D" w:rsidRPr="002E571A">
        <w:rPr>
          <w:rFonts w:cs="Arial"/>
          <w:szCs w:val="22"/>
        </w:rPr>
        <w:t>предложения без</w:t>
      </w:r>
      <w:r w:rsidRPr="002E571A">
        <w:rPr>
          <w:rFonts w:cs="Arial"/>
          <w:szCs w:val="22"/>
        </w:rPr>
        <w:t xml:space="preserve"> указания источника поступления.</w:t>
      </w:r>
    </w:p>
    <w:p w:rsidR="00DE7BED" w:rsidRPr="002E571A" w:rsidRDefault="00DE7BED" w:rsidP="00136727">
      <w:pPr>
        <w:spacing w:before="0"/>
        <w:ind w:firstLine="567"/>
        <w:jc w:val="both"/>
        <w:rPr>
          <w:rFonts w:cs="Arial"/>
          <w:szCs w:val="22"/>
        </w:rPr>
      </w:pPr>
      <w:r w:rsidRPr="002E571A">
        <w:rPr>
          <w:rFonts w:cs="Arial"/>
          <w:szCs w:val="22"/>
        </w:rPr>
        <w:t>По вопросам обращаться:</w:t>
      </w:r>
    </w:p>
    <w:p w:rsidR="0034408F" w:rsidRPr="0034408F" w:rsidRDefault="0034408F" w:rsidP="00136727">
      <w:pPr>
        <w:spacing w:before="0"/>
        <w:ind w:firstLine="567"/>
        <w:jc w:val="both"/>
        <w:rPr>
          <w:rFonts w:cs="Arial"/>
          <w:szCs w:val="22"/>
        </w:rPr>
      </w:pPr>
      <w:r w:rsidRPr="0034408F">
        <w:rPr>
          <w:rFonts w:cs="Arial"/>
          <w:szCs w:val="22"/>
        </w:rPr>
        <w:t xml:space="preserve">к ведущему специалисту Тендерного комитета ОАО «Славнефть-ЯНОС» Груздеву Александру Александровичу. Контактные данные: (4852) 49-91-35, Е-mail: </w:t>
      </w:r>
      <w:hyperlink r:id="rId7" w:history="1">
        <w:r w:rsidRPr="0034408F">
          <w:rPr>
            <w:rFonts w:cs="Arial"/>
            <w:szCs w:val="22"/>
          </w:rPr>
          <w:t>GruzdevAA@yanos.slavneft.ru</w:t>
        </w:r>
      </w:hyperlink>
      <w:r w:rsidRPr="0034408F">
        <w:rPr>
          <w:rFonts w:cs="Arial"/>
          <w:szCs w:val="22"/>
        </w:rPr>
        <w:t>.</w:t>
      </w:r>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w:t>
      </w:r>
      <w:r w:rsidR="00952F4D" w:rsidRPr="002E571A">
        <w:rPr>
          <w:rFonts w:cs="Arial"/>
          <w:szCs w:val="22"/>
        </w:rPr>
        <w:t>сайте не</w:t>
      </w:r>
      <w:r w:rsidRPr="002E571A">
        <w:rPr>
          <w:rFonts w:cs="Arial"/>
          <w:szCs w:val="22"/>
        </w:rPr>
        <w:t xml:space="preserve">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705E39">
        <w:rPr>
          <w:rFonts w:cs="Arial"/>
          <w:szCs w:val="22"/>
        </w:rPr>
        <w:t>3</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 xml:space="preserve">Если участник закупки не выполнил условия настоящего предложения делать </w:t>
      </w:r>
      <w:r w:rsidR="00952F4D" w:rsidRPr="002E571A">
        <w:rPr>
          <w:rFonts w:cs="Arial"/>
          <w:szCs w:val="22"/>
        </w:rPr>
        <w:t>оферты в</w:t>
      </w:r>
      <w:r w:rsidRPr="002E571A">
        <w:rPr>
          <w:rFonts w:cs="Arial"/>
          <w:szCs w:val="22"/>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204822" w:rsidRDefault="00204822" w:rsidP="00DE7BED">
      <w:pPr>
        <w:rPr>
          <w:sz w:val="16"/>
          <w:szCs w:val="16"/>
        </w:rPr>
      </w:pPr>
    </w:p>
    <w:p w:rsidR="00DE7BED" w:rsidRPr="00B445D7" w:rsidRDefault="00DE7BED" w:rsidP="004910B6">
      <w:pPr>
        <w:spacing w:before="0"/>
      </w:pPr>
      <w:r w:rsidRPr="00780A52">
        <w:t>Перечень документов в сост</w:t>
      </w:r>
      <w:r w:rsidR="00E85DE8" w:rsidRPr="00780A52">
        <w:t xml:space="preserve">аве Предложения </w:t>
      </w:r>
      <w:r w:rsidR="00E85DE8" w:rsidRPr="00B50B28">
        <w:t xml:space="preserve">делать </w:t>
      </w:r>
      <w:r w:rsidR="00E85DE8" w:rsidRPr="00286CBB">
        <w:t>оферты №</w:t>
      </w:r>
      <w:r w:rsidR="00C3415B" w:rsidRPr="00286CBB">
        <w:t>5</w:t>
      </w:r>
      <w:r w:rsidR="00286CBB" w:rsidRPr="00286CBB">
        <w:t>97</w:t>
      </w:r>
      <w:r w:rsidR="00E85DE8" w:rsidRPr="00286CBB">
        <w:t>-КР</w:t>
      </w:r>
      <w:r w:rsidR="00E85DE8" w:rsidRPr="00B50B28">
        <w:t>-</w:t>
      </w:r>
      <w:r w:rsidR="00E85DE8" w:rsidRPr="00CB7A2C">
        <w:t>201</w:t>
      </w:r>
      <w:r w:rsidR="00BD3FA6" w:rsidRPr="00CB7A2C">
        <w:t>8</w:t>
      </w:r>
      <w:r w:rsidRPr="00B445D7">
        <w:t xml:space="preserve"> от </w:t>
      </w:r>
      <w:r w:rsidR="00136727" w:rsidRPr="00136727">
        <w:t>14.11.2018 г</w:t>
      </w:r>
      <w:r w:rsidRPr="00136727">
        <w:t>:</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10FF1" w:rsidRDefault="00DE7BED" w:rsidP="004910B6">
      <w:pPr>
        <w:spacing w:before="0"/>
      </w:pPr>
      <w:r w:rsidRPr="00B10FF1">
        <w:t xml:space="preserve">3. </w:t>
      </w:r>
      <w:r w:rsidR="007F7B7E" w:rsidRPr="00B10FF1">
        <w:t>Форма «</w:t>
      </w:r>
      <w:r w:rsidRPr="00B10FF1">
        <w:t>Проект договора</w:t>
      </w:r>
      <w:r w:rsidR="007F7B7E" w:rsidRPr="00B10FF1">
        <w:t>»</w:t>
      </w:r>
      <w:r w:rsidRPr="00B10FF1">
        <w:t xml:space="preserve"> в 1 экз.</w:t>
      </w:r>
    </w:p>
    <w:p w:rsidR="00DE7BED" w:rsidRPr="00B25A57" w:rsidRDefault="00DE7BED" w:rsidP="004910B6">
      <w:pPr>
        <w:spacing w:before="0"/>
      </w:pPr>
      <w:r w:rsidRPr="00B25A57">
        <w:t xml:space="preserve">4. </w:t>
      </w:r>
      <w:r w:rsidR="00B25A57" w:rsidRPr="00B25A57">
        <w:t>Форма «</w:t>
      </w:r>
      <w:r w:rsidRPr="00B25A57">
        <w:t xml:space="preserve">Извещение о согласии сделать </w:t>
      </w:r>
      <w:r w:rsidR="00A779F4" w:rsidRPr="00B25A57">
        <w:t>оферту» в</w:t>
      </w:r>
      <w:r w:rsidRPr="00B25A57">
        <w:t xml:space="preserve"> 1 экз.</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4910B6">
      <w:pPr>
        <w:spacing w:before="0"/>
      </w:pPr>
      <w:r w:rsidRPr="00B25A57">
        <w:t>6</w:t>
      </w:r>
      <w:r w:rsidR="00DE7BED" w:rsidRPr="00B25A57">
        <w:t>. Форма «Перечень аффилированных организаций» в 1 экз.</w:t>
      </w:r>
    </w:p>
    <w:p w:rsidR="00923CDA" w:rsidRPr="003A632B" w:rsidRDefault="00923CDA" w:rsidP="004910B6">
      <w:pPr>
        <w:spacing w:before="0"/>
      </w:pPr>
      <w:r w:rsidRPr="003A632B">
        <w:t xml:space="preserve">7. </w:t>
      </w:r>
      <w:r w:rsidR="00B25A57" w:rsidRPr="003A632B">
        <w:t>Форма «</w:t>
      </w:r>
      <w:r w:rsidR="003A632B" w:rsidRPr="003A632B">
        <w:rPr>
          <w:rFonts w:cs="Arial"/>
          <w:szCs w:val="22"/>
        </w:rPr>
        <w:t xml:space="preserve">Справка о заключенных и выполненных договорах по </w:t>
      </w:r>
      <w:r w:rsidR="003A632B" w:rsidRPr="00550706">
        <w:rPr>
          <w:rFonts w:cs="Arial"/>
          <w:szCs w:val="22"/>
        </w:rPr>
        <w:t xml:space="preserve">предмету </w:t>
      </w:r>
      <w:r w:rsidR="003A632B" w:rsidRPr="004C3FCD">
        <w:rPr>
          <w:rFonts w:cs="Arial"/>
          <w:szCs w:val="22"/>
        </w:rPr>
        <w:t xml:space="preserve">закупки за </w:t>
      </w:r>
      <w:r w:rsidR="00DD3B5F">
        <w:rPr>
          <w:rFonts w:cs="Arial"/>
          <w:szCs w:val="22"/>
        </w:rPr>
        <w:t>последние три года</w:t>
      </w:r>
      <w:r w:rsidR="00B25A57" w:rsidRPr="003A632B">
        <w:t>»</w:t>
      </w:r>
      <w:r w:rsidRPr="003A632B">
        <w:t xml:space="preserve"> в 1 экз.</w:t>
      </w:r>
    </w:p>
    <w:p w:rsidR="00BA2B15" w:rsidRDefault="00BA2B15" w:rsidP="004910B6">
      <w:pPr>
        <w:spacing w:before="0"/>
      </w:pPr>
      <w:r w:rsidRPr="00F167A3">
        <w:rPr>
          <w:rFonts w:cs="Arial"/>
          <w:szCs w:val="22"/>
        </w:rPr>
        <w:t xml:space="preserve">8. </w:t>
      </w:r>
      <w:r w:rsidRPr="00F167A3">
        <w:t>Форма</w:t>
      </w:r>
      <w:r w:rsidRPr="00F167A3">
        <w:rPr>
          <w:rFonts w:cs="Arial"/>
          <w:szCs w:val="22"/>
        </w:rPr>
        <w:t xml:space="preserve"> «Справка о кадровых ресурсах» в 1 экз</w:t>
      </w:r>
      <w:r w:rsidRPr="00F167A3">
        <w:t>.</w:t>
      </w:r>
    </w:p>
    <w:p w:rsidR="006518C8" w:rsidRDefault="006518C8" w:rsidP="00B66508">
      <w:pPr>
        <w:spacing w:before="0"/>
        <w:jc w:val="both"/>
      </w:pPr>
      <w:r w:rsidRPr="00F53297">
        <w:t>9. Форма «</w:t>
      </w:r>
      <w:r w:rsidR="00B66508" w:rsidRPr="00302DA8">
        <w:rPr>
          <w:szCs w:val="22"/>
        </w:rPr>
        <w:t>Справка о наличии материально-технических ресурсов (в том числе спец. оборудования)</w:t>
      </w:r>
      <w:r w:rsidRPr="00F53297">
        <w:t>» в 1 экз</w:t>
      </w:r>
      <w:r w:rsidRPr="00F167A3">
        <w:t>.</w:t>
      </w:r>
    </w:p>
    <w:p w:rsidR="00AE23C8" w:rsidRPr="003902C4" w:rsidRDefault="006518C8" w:rsidP="00AE23C8">
      <w:pPr>
        <w:spacing w:before="0"/>
        <w:rPr>
          <w:rFonts w:cs="Arial"/>
          <w:szCs w:val="22"/>
        </w:rPr>
      </w:pPr>
      <w:r>
        <w:rPr>
          <w:rFonts w:cs="Arial"/>
          <w:szCs w:val="22"/>
        </w:rPr>
        <w:t>10</w:t>
      </w:r>
      <w:r w:rsidR="00AE23C8" w:rsidRPr="00476093">
        <w:rPr>
          <w:rFonts w:cs="Arial"/>
          <w:szCs w:val="22"/>
        </w:rPr>
        <w:t xml:space="preserve">. </w:t>
      </w:r>
      <w:r w:rsidR="00AE23C8" w:rsidRPr="003902C4">
        <w:rPr>
          <w:rFonts w:cs="Arial"/>
          <w:szCs w:val="22"/>
        </w:rPr>
        <w:t>Форма «Об отсутствии изменений в уставных и регистрационных документах контрагента» в 1 экз.</w:t>
      </w:r>
    </w:p>
    <w:p w:rsidR="00AE23C8" w:rsidRPr="009310B3" w:rsidRDefault="00AE23C8" w:rsidP="00AE23C8">
      <w:pPr>
        <w:spacing w:before="0"/>
        <w:rPr>
          <w:rFonts w:cs="Arial"/>
          <w:szCs w:val="22"/>
        </w:rPr>
      </w:pPr>
      <w:r w:rsidRPr="003902C4">
        <w:rPr>
          <w:rFonts w:cs="Arial"/>
          <w:szCs w:val="22"/>
        </w:rPr>
        <w:t>1</w:t>
      </w:r>
      <w:r w:rsidR="006518C8" w:rsidRPr="003902C4">
        <w:rPr>
          <w:rFonts w:cs="Arial"/>
          <w:szCs w:val="22"/>
        </w:rPr>
        <w:t>1</w:t>
      </w:r>
      <w:r w:rsidRPr="003902C4">
        <w:rPr>
          <w:rFonts w:cs="Arial"/>
          <w:szCs w:val="22"/>
        </w:rPr>
        <w:t>. Форма «</w:t>
      </w:r>
      <w:r w:rsidRPr="009310B3">
        <w:rPr>
          <w:rFonts w:cs="Arial"/>
          <w:szCs w:val="22"/>
        </w:rPr>
        <w:t>Письмо о размере сделки» в 1 экз.</w:t>
      </w:r>
    </w:p>
    <w:p w:rsidR="00F80685" w:rsidRDefault="00F80685" w:rsidP="004910B6">
      <w:pPr>
        <w:spacing w:before="0"/>
      </w:pPr>
    </w:p>
    <w:p w:rsidR="00F80685" w:rsidRPr="002D1E89" w:rsidRDefault="00F80685" w:rsidP="004910B6">
      <w:pPr>
        <w:spacing w:before="0"/>
      </w:pPr>
    </w:p>
    <w:p w:rsidR="00EF1336" w:rsidRDefault="00AE32FD" w:rsidP="00F80685">
      <w:pPr>
        <w:spacing w:before="0"/>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621038">
        <w:rPr>
          <w:rFonts w:cs="Arial"/>
          <w:szCs w:val="22"/>
        </w:rPr>
        <w:t>Д.Ю.</w:t>
      </w:r>
      <w:r w:rsidR="00DA499C">
        <w:rPr>
          <w:rFonts w:cs="Arial"/>
          <w:szCs w:val="22"/>
        </w:rPr>
        <w:t xml:space="preserve"> </w:t>
      </w:r>
      <w:r w:rsidR="00621038">
        <w:rPr>
          <w:rFonts w:cs="Arial"/>
          <w:szCs w:val="22"/>
        </w:rPr>
        <w:t>Уржумов</w:t>
      </w:r>
      <w:bookmarkStart w:id="0" w:name="_GoBack"/>
      <w:bookmarkEnd w:id="0"/>
    </w:p>
    <w:sectPr w:rsidR="00EF1336" w:rsidSect="00B06743">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408F" w:rsidRDefault="0034408F" w:rsidP="00FB07D9">
      <w:pPr>
        <w:spacing w:before="0"/>
      </w:pPr>
      <w:r>
        <w:separator/>
      </w:r>
    </w:p>
  </w:endnote>
  <w:endnote w:type="continuationSeparator" w:id="0">
    <w:p w:rsidR="0034408F" w:rsidRDefault="0034408F"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408F" w:rsidRDefault="0034408F" w:rsidP="00FB07D9">
      <w:pPr>
        <w:spacing w:before="0"/>
      </w:pPr>
      <w:r>
        <w:separator/>
      </w:r>
    </w:p>
  </w:footnote>
  <w:footnote w:type="continuationSeparator" w:id="0">
    <w:p w:rsidR="0034408F" w:rsidRDefault="0034408F"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C2936FB"/>
    <w:multiLevelType w:val="hybridMultilevel"/>
    <w:tmpl w:val="09FEA0E2"/>
    <w:lvl w:ilvl="0" w:tplc="91F278F0">
      <w:start w:val="1"/>
      <w:numFmt w:val="decimal"/>
      <w:lvlText w:val="%1."/>
      <w:lvlJc w:val="left"/>
      <w:pPr>
        <w:ind w:left="1560" w:hanging="360"/>
      </w:pPr>
      <w:rPr>
        <w:rFonts w:hint="default"/>
      </w:rPr>
    </w:lvl>
    <w:lvl w:ilvl="1" w:tplc="04190019" w:tentative="1">
      <w:start w:val="1"/>
      <w:numFmt w:val="lowerLetter"/>
      <w:lvlText w:val="%2."/>
      <w:lvlJc w:val="left"/>
      <w:pPr>
        <w:ind w:left="2280" w:hanging="360"/>
      </w:pPr>
    </w:lvl>
    <w:lvl w:ilvl="2" w:tplc="0419001B" w:tentative="1">
      <w:start w:val="1"/>
      <w:numFmt w:val="lowerRoman"/>
      <w:lvlText w:val="%3."/>
      <w:lvlJc w:val="right"/>
      <w:pPr>
        <w:ind w:left="3000" w:hanging="180"/>
      </w:pPr>
    </w:lvl>
    <w:lvl w:ilvl="3" w:tplc="0419000F" w:tentative="1">
      <w:start w:val="1"/>
      <w:numFmt w:val="decimal"/>
      <w:lvlText w:val="%4."/>
      <w:lvlJc w:val="left"/>
      <w:pPr>
        <w:ind w:left="3720" w:hanging="360"/>
      </w:pPr>
    </w:lvl>
    <w:lvl w:ilvl="4" w:tplc="04190019" w:tentative="1">
      <w:start w:val="1"/>
      <w:numFmt w:val="lowerLetter"/>
      <w:lvlText w:val="%5."/>
      <w:lvlJc w:val="left"/>
      <w:pPr>
        <w:ind w:left="4440" w:hanging="360"/>
      </w:pPr>
    </w:lvl>
    <w:lvl w:ilvl="5" w:tplc="0419001B" w:tentative="1">
      <w:start w:val="1"/>
      <w:numFmt w:val="lowerRoman"/>
      <w:lvlText w:val="%6."/>
      <w:lvlJc w:val="right"/>
      <w:pPr>
        <w:ind w:left="5160" w:hanging="180"/>
      </w:pPr>
    </w:lvl>
    <w:lvl w:ilvl="6" w:tplc="0419000F" w:tentative="1">
      <w:start w:val="1"/>
      <w:numFmt w:val="decimal"/>
      <w:lvlText w:val="%7."/>
      <w:lvlJc w:val="left"/>
      <w:pPr>
        <w:ind w:left="5880" w:hanging="360"/>
      </w:pPr>
    </w:lvl>
    <w:lvl w:ilvl="7" w:tplc="04190019" w:tentative="1">
      <w:start w:val="1"/>
      <w:numFmt w:val="lowerLetter"/>
      <w:lvlText w:val="%8."/>
      <w:lvlJc w:val="left"/>
      <w:pPr>
        <w:ind w:left="6600" w:hanging="360"/>
      </w:pPr>
    </w:lvl>
    <w:lvl w:ilvl="8" w:tplc="0419001B" w:tentative="1">
      <w:start w:val="1"/>
      <w:numFmt w:val="lowerRoman"/>
      <w:lvlText w:val="%9."/>
      <w:lvlJc w:val="right"/>
      <w:pPr>
        <w:ind w:left="7320" w:hanging="180"/>
      </w:pPr>
    </w:lvl>
  </w:abstractNum>
  <w:abstractNum w:abstractNumId="9" w15:restartNumberingAfterBreak="0">
    <w:nsid w:val="1715446B"/>
    <w:multiLevelType w:val="multilevel"/>
    <w:tmpl w:val="8D708EF0"/>
    <w:lvl w:ilvl="0">
      <w:start w:val="2"/>
      <w:numFmt w:val="decimal"/>
      <w:lvlText w:val="%1."/>
      <w:lvlJc w:val="left"/>
      <w:pPr>
        <w:ind w:left="360" w:hanging="360"/>
      </w:pPr>
      <w:rPr>
        <w:rFonts w:hint="default"/>
        <w:b w:val="0"/>
      </w:rPr>
    </w:lvl>
    <w:lvl w:ilvl="1">
      <w:start w:val="1"/>
      <w:numFmt w:val="decimal"/>
      <w:isLgl/>
      <w:lvlText w:val="%1.%2."/>
      <w:lvlJc w:val="left"/>
      <w:pPr>
        <w:ind w:left="709" w:hanging="360"/>
      </w:pPr>
      <w:rPr>
        <w:rFonts w:hint="default"/>
      </w:rPr>
    </w:lvl>
    <w:lvl w:ilvl="2">
      <w:start w:val="1"/>
      <w:numFmt w:val="decimal"/>
      <w:isLgl/>
      <w:lvlText w:val="%1.%2.%3."/>
      <w:lvlJc w:val="left"/>
      <w:pPr>
        <w:ind w:left="1418" w:hanging="720"/>
      </w:pPr>
      <w:rPr>
        <w:rFonts w:hint="default"/>
      </w:rPr>
    </w:lvl>
    <w:lvl w:ilvl="3">
      <w:start w:val="1"/>
      <w:numFmt w:val="decimal"/>
      <w:isLgl/>
      <w:lvlText w:val="%1.%2.%3.%4."/>
      <w:lvlJc w:val="left"/>
      <w:pPr>
        <w:ind w:left="1767" w:hanging="720"/>
      </w:pPr>
      <w:rPr>
        <w:rFonts w:hint="default"/>
      </w:rPr>
    </w:lvl>
    <w:lvl w:ilvl="4">
      <w:start w:val="1"/>
      <w:numFmt w:val="decimal"/>
      <w:isLgl/>
      <w:lvlText w:val="%1.%2.%3.%4.%5."/>
      <w:lvlJc w:val="left"/>
      <w:pPr>
        <w:ind w:left="2476" w:hanging="1080"/>
      </w:pPr>
      <w:rPr>
        <w:rFonts w:hint="default"/>
      </w:rPr>
    </w:lvl>
    <w:lvl w:ilvl="5">
      <w:start w:val="1"/>
      <w:numFmt w:val="decimal"/>
      <w:isLgl/>
      <w:lvlText w:val="%1.%2.%3.%4.%5.%6."/>
      <w:lvlJc w:val="left"/>
      <w:pPr>
        <w:ind w:left="2825" w:hanging="1080"/>
      </w:pPr>
      <w:rPr>
        <w:rFonts w:hint="default"/>
      </w:rPr>
    </w:lvl>
    <w:lvl w:ilvl="6">
      <w:start w:val="1"/>
      <w:numFmt w:val="decimal"/>
      <w:isLgl/>
      <w:lvlText w:val="%1.%2.%3.%4.%5.%6.%7."/>
      <w:lvlJc w:val="left"/>
      <w:pPr>
        <w:ind w:left="3534" w:hanging="1440"/>
      </w:pPr>
      <w:rPr>
        <w:rFonts w:hint="default"/>
      </w:rPr>
    </w:lvl>
    <w:lvl w:ilvl="7">
      <w:start w:val="1"/>
      <w:numFmt w:val="decimal"/>
      <w:isLgl/>
      <w:lvlText w:val="%1.%2.%3.%4.%5.%6.%7.%8."/>
      <w:lvlJc w:val="left"/>
      <w:pPr>
        <w:ind w:left="3883" w:hanging="1440"/>
      </w:pPr>
      <w:rPr>
        <w:rFonts w:hint="default"/>
      </w:rPr>
    </w:lvl>
    <w:lvl w:ilvl="8">
      <w:start w:val="1"/>
      <w:numFmt w:val="decimal"/>
      <w:isLgl/>
      <w:lvlText w:val="%1.%2.%3.%4.%5.%6.%7.%8.%9."/>
      <w:lvlJc w:val="left"/>
      <w:pPr>
        <w:ind w:left="4592" w:hanging="1800"/>
      </w:pPr>
      <w:rPr>
        <w:rFonts w:hint="default"/>
      </w:rPr>
    </w:lvl>
  </w:abstractNum>
  <w:abstractNum w:abstractNumId="10" w15:restartNumberingAfterBreak="0">
    <w:nsid w:val="281F7974"/>
    <w:multiLevelType w:val="hybridMultilevel"/>
    <w:tmpl w:val="CBBC89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3" w15:restartNumberingAfterBreak="0">
    <w:nsid w:val="46AD1D55"/>
    <w:multiLevelType w:val="hybridMultilevel"/>
    <w:tmpl w:val="31C4A36A"/>
    <w:lvl w:ilvl="0" w:tplc="0A6C3126">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15:restartNumberingAfterBreak="0">
    <w:nsid w:val="500F1EB9"/>
    <w:multiLevelType w:val="hybridMultilevel"/>
    <w:tmpl w:val="33CC73BE"/>
    <w:lvl w:ilvl="0" w:tplc="03E015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503137B6"/>
    <w:multiLevelType w:val="hybridMultilevel"/>
    <w:tmpl w:val="0526CD9E"/>
    <w:lvl w:ilvl="0" w:tplc="9F4E24AA">
      <w:start w:val="1"/>
      <w:numFmt w:val="decimal"/>
      <w:lvlText w:val="%1."/>
      <w:lvlJc w:val="left"/>
      <w:pPr>
        <w:ind w:left="1560" w:hanging="360"/>
      </w:pPr>
      <w:rPr>
        <w:rFonts w:hint="default"/>
      </w:rPr>
    </w:lvl>
    <w:lvl w:ilvl="1" w:tplc="04190019" w:tentative="1">
      <w:start w:val="1"/>
      <w:numFmt w:val="lowerLetter"/>
      <w:lvlText w:val="%2."/>
      <w:lvlJc w:val="left"/>
      <w:pPr>
        <w:ind w:left="2280" w:hanging="360"/>
      </w:pPr>
    </w:lvl>
    <w:lvl w:ilvl="2" w:tplc="0419001B" w:tentative="1">
      <w:start w:val="1"/>
      <w:numFmt w:val="lowerRoman"/>
      <w:lvlText w:val="%3."/>
      <w:lvlJc w:val="right"/>
      <w:pPr>
        <w:ind w:left="3000" w:hanging="180"/>
      </w:pPr>
    </w:lvl>
    <w:lvl w:ilvl="3" w:tplc="0419000F" w:tentative="1">
      <w:start w:val="1"/>
      <w:numFmt w:val="decimal"/>
      <w:lvlText w:val="%4."/>
      <w:lvlJc w:val="left"/>
      <w:pPr>
        <w:ind w:left="3720" w:hanging="360"/>
      </w:pPr>
    </w:lvl>
    <w:lvl w:ilvl="4" w:tplc="04190019" w:tentative="1">
      <w:start w:val="1"/>
      <w:numFmt w:val="lowerLetter"/>
      <w:lvlText w:val="%5."/>
      <w:lvlJc w:val="left"/>
      <w:pPr>
        <w:ind w:left="4440" w:hanging="360"/>
      </w:pPr>
    </w:lvl>
    <w:lvl w:ilvl="5" w:tplc="0419001B" w:tentative="1">
      <w:start w:val="1"/>
      <w:numFmt w:val="lowerRoman"/>
      <w:lvlText w:val="%6."/>
      <w:lvlJc w:val="right"/>
      <w:pPr>
        <w:ind w:left="5160" w:hanging="180"/>
      </w:pPr>
    </w:lvl>
    <w:lvl w:ilvl="6" w:tplc="0419000F" w:tentative="1">
      <w:start w:val="1"/>
      <w:numFmt w:val="decimal"/>
      <w:lvlText w:val="%7."/>
      <w:lvlJc w:val="left"/>
      <w:pPr>
        <w:ind w:left="5880" w:hanging="360"/>
      </w:pPr>
    </w:lvl>
    <w:lvl w:ilvl="7" w:tplc="04190019" w:tentative="1">
      <w:start w:val="1"/>
      <w:numFmt w:val="lowerLetter"/>
      <w:lvlText w:val="%8."/>
      <w:lvlJc w:val="left"/>
      <w:pPr>
        <w:ind w:left="6600" w:hanging="360"/>
      </w:pPr>
    </w:lvl>
    <w:lvl w:ilvl="8" w:tplc="0419001B" w:tentative="1">
      <w:start w:val="1"/>
      <w:numFmt w:val="lowerRoman"/>
      <w:lvlText w:val="%9."/>
      <w:lvlJc w:val="right"/>
      <w:pPr>
        <w:ind w:left="7320" w:hanging="180"/>
      </w:pPr>
    </w:lvl>
  </w:abstractNum>
  <w:abstractNum w:abstractNumId="17"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8" w15:restartNumberingAfterBreak="0">
    <w:nsid w:val="661F09A7"/>
    <w:multiLevelType w:val="multilevel"/>
    <w:tmpl w:val="8D708EF0"/>
    <w:lvl w:ilvl="0">
      <w:start w:val="2"/>
      <w:numFmt w:val="decimal"/>
      <w:lvlText w:val="%1."/>
      <w:lvlJc w:val="left"/>
      <w:pPr>
        <w:ind w:left="360" w:hanging="360"/>
      </w:pPr>
      <w:rPr>
        <w:rFonts w:hint="default"/>
        <w:b w:val="0"/>
      </w:rPr>
    </w:lvl>
    <w:lvl w:ilvl="1">
      <w:start w:val="1"/>
      <w:numFmt w:val="decimal"/>
      <w:isLgl/>
      <w:lvlText w:val="%1.%2."/>
      <w:lvlJc w:val="left"/>
      <w:pPr>
        <w:ind w:left="709" w:hanging="360"/>
      </w:pPr>
      <w:rPr>
        <w:rFonts w:hint="default"/>
      </w:rPr>
    </w:lvl>
    <w:lvl w:ilvl="2">
      <w:start w:val="1"/>
      <w:numFmt w:val="decimal"/>
      <w:isLgl/>
      <w:lvlText w:val="%1.%2.%3."/>
      <w:lvlJc w:val="left"/>
      <w:pPr>
        <w:ind w:left="1418" w:hanging="720"/>
      </w:pPr>
      <w:rPr>
        <w:rFonts w:hint="default"/>
      </w:rPr>
    </w:lvl>
    <w:lvl w:ilvl="3">
      <w:start w:val="1"/>
      <w:numFmt w:val="decimal"/>
      <w:isLgl/>
      <w:lvlText w:val="%1.%2.%3.%4."/>
      <w:lvlJc w:val="left"/>
      <w:pPr>
        <w:ind w:left="1767" w:hanging="720"/>
      </w:pPr>
      <w:rPr>
        <w:rFonts w:hint="default"/>
      </w:rPr>
    </w:lvl>
    <w:lvl w:ilvl="4">
      <w:start w:val="1"/>
      <w:numFmt w:val="decimal"/>
      <w:isLgl/>
      <w:lvlText w:val="%1.%2.%3.%4.%5."/>
      <w:lvlJc w:val="left"/>
      <w:pPr>
        <w:ind w:left="2476" w:hanging="1080"/>
      </w:pPr>
      <w:rPr>
        <w:rFonts w:hint="default"/>
      </w:rPr>
    </w:lvl>
    <w:lvl w:ilvl="5">
      <w:start w:val="1"/>
      <w:numFmt w:val="decimal"/>
      <w:isLgl/>
      <w:lvlText w:val="%1.%2.%3.%4.%5.%6."/>
      <w:lvlJc w:val="left"/>
      <w:pPr>
        <w:ind w:left="2825" w:hanging="1080"/>
      </w:pPr>
      <w:rPr>
        <w:rFonts w:hint="default"/>
      </w:rPr>
    </w:lvl>
    <w:lvl w:ilvl="6">
      <w:start w:val="1"/>
      <w:numFmt w:val="decimal"/>
      <w:isLgl/>
      <w:lvlText w:val="%1.%2.%3.%4.%5.%6.%7."/>
      <w:lvlJc w:val="left"/>
      <w:pPr>
        <w:ind w:left="3534" w:hanging="1440"/>
      </w:pPr>
      <w:rPr>
        <w:rFonts w:hint="default"/>
      </w:rPr>
    </w:lvl>
    <w:lvl w:ilvl="7">
      <w:start w:val="1"/>
      <w:numFmt w:val="decimal"/>
      <w:isLgl/>
      <w:lvlText w:val="%1.%2.%3.%4.%5.%6.%7.%8."/>
      <w:lvlJc w:val="left"/>
      <w:pPr>
        <w:ind w:left="3883" w:hanging="1440"/>
      </w:pPr>
      <w:rPr>
        <w:rFonts w:hint="default"/>
      </w:rPr>
    </w:lvl>
    <w:lvl w:ilvl="8">
      <w:start w:val="1"/>
      <w:numFmt w:val="decimal"/>
      <w:isLgl/>
      <w:lvlText w:val="%1.%2.%3.%4.%5.%6.%7.%8.%9."/>
      <w:lvlJc w:val="left"/>
      <w:pPr>
        <w:ind w:left="4592" w:hanging="1800"/>
      </w:pPr>
      <w:rPr>
        <w:rFonts w:hint="default"/>
      </w:rPr>
    </w:lvl>
  </w:abstractNum>
  <w:abstractNum w:abstractNumId="19"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21"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abstractNum w:abstractNumId="22" w15:restartNumberingAfterBreak="0">
    <w:nsid w:val="7BB64F75"/>
    <w:multiLevelType w:val="multilevel"/>
    <w:tmpl w:val="8D708EF0"/>
    <w:lvl w:ilvl="0">
      <w:start w:val="2"/>
      <w:numFmt w:val="decimal"/>
      <w:lvlText w:val="%1."/>
      <w:lvlJc w:val="left"/>
      <w:pPr>
        <w:ind w:left="360" w:hanging="360"/>
      </w:pPr>
      <w:rPr>
        <w:rFonts w:hint="default"/>
        <w:b w:val="0"/>
      </w:rPr>
    </w:lvl>
    <w:lvl w:ilvl="1">
      <w:start w:val="1"/>
      <w:numFmt w:val="decimal"/>
      <w:isLgl/>
      <w:lvlText w:val="%1.%2."/>
      <w:lvlJc w:val="left"/>
      <w:pPr>
        <w:ind w:left="709" w:hanging="360"/>
      </w:pPr>
      <w:rPr>
        <w:rFonts w:hint="default"/>
      </w:rPr>
    </w:lvl>
    <w:lvl w:ilvl="2">
      <w:start w:val="1"/>
      <w:numFmt w:val="decimal"/>
      <w:isLgl/>
      <w:lvlText w:val="%1.%2.%3."/>
      <w:lvlJc w:val="left"/>
      <w:pPr>
        <w:ind w:left="1418" w:hanging="720"/>
      </w:pPr>
      <w:rPr>
        <w:rFonts w:hint="default"/>
      </w:rPr>
    </w:lvl>
    <w:lvl w:ilvl="3">
      <w:start w:val="1"/>
      <w:numFmt w:val="decimal"/>
      <w:isLgl/>
      <w:lvlText w:val="%1.%2.%3.%4."/>
      <w:lvlJc w:val="left"/>
      <w:pPr>
        <w:ind w:left="1767" w:hanging="720"/>
      </w:pPr>
      <w:rPr>
        <w:rFonts w:hint="default"/>
      </w:rPr>
    </w:lvl>
    <w:lvl w:ilvl="4">
      <w:start w:val="1"/>
      <w:numFmt w:val="decimal"/>
      <w:isLgl/>
      <w:lvlText w:val="%1.%2.%3.%4.%5."/>
      <w:lvlJc w:val="left"/>
      <w:pPr>
        <w:ind w:left="2476" w:hanging="1080"/>
      </w:pPr>
      <w:rPr>
        <w:rFonts w:hint="default"/>
      </w:rPr>
    </w:lvl>
    <w:lvl w:ilvl="5">
      <w:start w:val="1"/>
      <w:numFmt w:val="decimal"/>
      <w:isLgl/>
      <w:lvlText w:val="%1.%2.%3.%4.%5.%6."/>
      <w:lvlJc w:val="left"/>
      <w:pPr>
        <w:ind w:left="2825" w:hanging="1080"/>
      </w:pPr>
      <w:rPr>
        <w:rFonts w:hint="default"/>
      </w:rPr>
    </w:lvl>
    <w:lvl w:ilvl="6">
      <w:start w:val="1"/>
      <w:numFmt w:val="decimal"/>
      <w:isLgl/>
      <w:lvlText w:val="%1.%2.%3.%4.%5.%6.%7."/>
      <w:lvlJc w:val="left"/>
      <w:pPr>
        <w:ind w:left="3534" w:hanging="1440"/>
      </w:pPr>
      <w:rPr>
        <w:rFonts w:hint="default"/>
      </w:rPr>
    </w:lvl>
    <w:lvl w:ilvl="7">
      <w:start w:val="1"/>
      <w:numFmt w:val="decimal"/>
      <w:isLgl/>
      <w:lvlText w:val="%1.%2.%3.%4.%5.%6.%7.%8."/>
      <w:lvlJc w:val="left"/>
      <w:pPr>
        <w:ind w:left="3883" w:hanging="1440"/>
      </w:pPr>
      <w:rPr>
        <w:rFonts w:hint="default"/>
      </w:rPr>
    </w:lvl>
    <w:lvl w:ilvl="8">
      <w:start w:val="1"/>
      <w:numFmt w:val="decimal"/>
      <w:isLgl/>
      <w:lvlText w:val="%1.%2.%3.%4.%5.%6.%7.%8.%9."/>
      <w:lvlJc w:val="left"/>
      <w:pPr>
        <w:ind w:left="4592" w:hanging="1800"/>
      </w:pPr>
      <w:rPr>
        <w:rFonts w:hint="default"/>
      </w:rPr>
    </w:lvl>
  </w:abstractNum>
  <w:num w:numId="1">
    <w:abstractNumId w:val="14"/>
  </w:num>
  <w:num w:numId="2">
    <w:abstractNumId w:val="19"/>
  </w:num>
  <w:num w:numId="3">
    <w:abstractNumId w:val="0"/>
  </w:num>
  <w:num w:numId="4">
    <w:abstractNumId w:val="2"/>
  </w:num>
  <w:num w:numId="5">
    <w:abstractNumId w:val="11"/>
  </w:num>
  <w:num w:numId="6">
    <w:abstractNumId w:val="12"/>
  </w:num>
  <w:num w:numId="7">
    <w:abstractNumId w:val="17"/>
  </w:num>
  <w:num w:numId="8">
    <w:abstractNumId w:val="2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0"/>
  </w:num>
  <w:num w:numId="14">
    <w:abstractNumId w:val="18"/>
  </w:num>
  <w:num w:numId="15">
    <w:abstractNumId w:val="9"/>
  </w:num>
  <w:num w:numId="16">
    <w:abstractNumId w:val="8"/>
  </w:num>
  <w:num w:numId="17">
    <w:abstractNumId w:val="3"/>
  </w:num>
  <w:num w:numId="18">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1B5"/>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56E"/>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8CD"/>
    <w:rsid w:val="00054B55"/>
    <w:rsid w:val="00054FE0"/>
    <w:rsid w:val="0005545E"/>
    <w:rsid w:val="00055787"/>
    <w:rsid w:val="00056783"/>
    <w:rsid w:val="00056A01"/>
    <w:rsid w:val="00056E62"/>
    <w:rsid w:val="000573A4"/>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BEB"/>
    <w:rsid w:val="00066C8C"/>
    <w:rsid w:val="000673A8"/>
    <w:rsid w:val="00067549"/>
    <w:rsid w:val="000676B3"/>
    <w:rsid w:val="0006784C"/>
    <w:rsid w:val="00067B78"/>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2E6A"/>
    <w:rsid w:val="0007305B"/>
    <w:rsid w:val="00073511"/>
    <w:rsid w:val="0007366B"/>
    <w:rsid w:val="00073C36"/>
    <w:rsid w:val="00073C9C"/>
    <w:rsid w:val="00074230"/>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5E6C"/>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B23"/>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0A79"/>
    <w:rsid w:val="000E1247"/>
    <w:rsid w:val="000E127C"/>
    <w:rsid w:val="000E14A3"/>
    <w:rsid w:val="000E1976"/>
    <w:rsid w:val="000E1EEC"/>
    <w:rsid w:val="000E1FEE"/>
    <w:rsid w:val="000E23F5"/>
    <w:rsid w:val="000E240D"/>
    <w:rsid w:val="000E2D71"/>
    <w:rsid w:val="000E33A1"/>
    <w:rsid w:val="000E3CFB"/>
    <w:rsid w:val="000E40C2"/>
    <w:rsid w:val="000E452B"/>
    <w:rsid w:val="000E46FD"/>
    <w:rsid w:val="000E47F2"/>
    <w:rsid w:val="000E49A5"/>
    <w:rsid w:val="000E4A2E"/>
    <w:rsid w:val="000E5047"/>
    <w:rsid w:val="000E51FA"/>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3E5F"/>
    <w:rsid w:val="000F41D3"/>
    <w:rsid w:val="000F42DF"/>
    <w:rsid w:val="000F460D"/>
    <w:rsid w:val="000F4B82"/>
    <w:rsid w:val="000F4C03"/>
    <w:rsid w:val="000F4E0B"/>
    <w:rsid w:val="000F51BE"/>
    <w:rsid w:val="000F5F0B"/>
    <w:rsid w:val="000F6649"/>
    <w:rsid w:val="000F6C46"/>
    <w:rsid w:val="000F6CF2"/>
    <w:rsid w:val="000F6DDC"/>
    <w:rsid w:val="0010020D"/>
    <w:rsid w:val="001005BA"/>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2A1"/>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6720"/>
    <w:rsid w:val="00136727"/>
    <w:rsid w:val="00137BCE"/>
    <w:rsid w:val="001400F3"/>
    <w:rsid w:val="00140131"/>
    <w:rsid w:val="0014019D"/>
    <w:rsid w:val="0014044C"/>
    <w:rsid w:val="00140684"/>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4EE1"/>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38F"/>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4DFA"/>
    <w:rsid w:val="00185018"/>
    <w:rsid w:val="001857EB"/>
    <w:rsid w:val="001859F5"/>
    <w:rsid w:val="00186621"/>
    <w:rsid w:val="00186E4C"/>
    <w:rsid w:val="00186EB2"/>
    <w:rsid w:val="001872D1"/>
    <w:rsid w:val="001878C7"/>
    <w:rsid w:val="00190E9E"/>
    <w:rsid w:val="00191527"/>
    <w:rsid w:val="00192799"/>
    <w:rsid w:val="00192A7D"/>
    <w:rsid w:val="0019305B"/>
    <w:rsid w:val="001932DB"/>
    <w:rsid w:val="001934B3"/>
    <w:rsid w:val="00193A23"/>
    <w:rsid w:val="00193BCE"/>
    <w:rsid w:val="00194315"/>
    <w:rsid w:val="00194840"/>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BEE"/>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C35"/>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0DF"/>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1A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0B32"/>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320A"/>
    <w:rsid w:val="002838E3"/>
    <w:rsid w:val="00284061"/>
    <w:rsid w:val="00284344"/>
    <w:rsid w:val="0028449A"/>
    <w:rsid w:val="002851CF"/>
    <w:rsid w:val="00285CFA"/>
    <w:rsid w:val="00285D7F"/>
    <w:rsid w:val="0028651F"/>
    <w:rsid w:val="00286895"/>
    <w:rsid w:val="002868EE"/>
    <w:rsid w:val="00286B14"/>
    <w:rsid w:val="00286CBB"/>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836"/>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2A2"/>
    <w:rsid w:val="002A26B2"/>
    <w:rsid w:val="002A26D7"/>
    <w:rsid w:val="002A3153"/>
    <w:rsid w:val="002A338B"/>
    <w:rsid w:val="002A3A95"/>
    <w:rsid w:val="002A3D19"/>
    <w:rsid w:val="002A3D9A"/>
    <w:rsid w:val="002A3EFF"/>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01"/>
    <w:rsid w:val="002C4E77"/>
    <w:rsid w:val="002C541C"/>
    <w:rsid w:val="002C6204"/>
    <w:rsid w:val="002C6274"/>
    <w:rsid w:val="002C6446"/>
    <w:rsid w:val="002C651F"/>
    <w:rsid w:val="002C6A49"/>
    <w:rsid w:val="002C6E95"/>
    <w:rsid w:val="002D0341"/>
    <w:rsid w:val="002D069D"/>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0B9"/>
    <w:rsid w:val="002E09B1"/>
    <w:rsid w:val="002E0A46"/>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3CA"/>
    <w:rsid w:val="002F7736"/>
    <w:rsid w:val="002F7B04"/>
    <w:rsid w:val="002F7B8F"/>
    <w:rsid w:val="002F7E35"/>
    <w:rsid w:val="00300A24"/>
    <w:rsid w:val="00301188"/>
    <w:rsid w:val="00301239"/>
    <w:rsid w:val="00301259"/>
    <w:rsid w:val="00301CB5"/>
    <w:rsid w:val="00301FF4"/>
    <w:rsid w:val="00302DA8"/>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0CEA"/>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16"/>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9DF"/>
    <w:rsid w:val="00341A90"/>
    <w:rsid w:val="00341B0B"/>
    <w:rsid w:val="0034333D"/>
    <w:rsid w:val="00343F5A"/>
    <w:rsid w:val="00343FCA"/>
    <w:rsid w:val="0034408F"/>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655"/>
    <w:rsid w:val="0035793E"/>
    <w:rsid w:val="00357941"/>
    <w:rsid w:val="00357E11"/>
    <w:rsid w:val="00357E55"/>
    <w:rsid w:val="0036064F"/>
    <w:rsid w:val="003608A7"/>
    <w:rsid w:val="00360AD1"/>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066"/>
    <w:rsid w:val="0037327E"/>
    <w:rsid w:val="00373424"/>
    <w:rsid w:val="003737FB"/>
    <w:rsid w:val="00373B6C"/>
    <w:rsid w:val="00373C85"/>
    <w:rsid w:val="00373D4C"/>
    <w:rsid w:val="0037453A"/>
    <w:rsid w:val="003748AC"/>
    <w:rsid w:val="00374E14"/>
    <w:rsid w:val="003751BC"/>
    <w:rsid w:val="0037520D"/>
    <w:rsid w:val="00375714"/>
    <w:rsid w:val="00375E2B"/>
    <w:rsid w:val="00376821"/>
    <w:rsid w:val="003768BB"/>
    <w:rsid w:val="0037700D"/>
    <w:rsid w:val="00377C9E"/>
    <w:rsid w:val="0038016B"/>
    <w:rsid w:val="003804C0"/>
    <w:rsid w:val="003806BC"/>
    <w:rsid w:val="00380833"/>
    <w:rsid w:val="00381221"/>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13C"/>
    <w:rsid w:val="003902C4"/>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16"/>
    <w:rsid w:val="003A4CA7"/>
    <w:rsid w:val="003A4E03"/>
    <w:rsid w:val="003A54F0"/>
    <w:rsid w:val="003A56DA"/>
    <w:rsid w:val="003A578B"/>
    <w:rsid w:val="003A58DD"/>
    <w:rsid w:val="003A58FE"/>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6D0"/>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49"/>
    <w:rsid w:val="003F4A76"/>
    <w:rsid w:val="003F4B9D"/>
    <w:rsid w:val="003F4C79"/>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180"/>
    <w:rsid w:val="00410385"/>
    <w:rsid w:val="004106EF"/>
    <w:rsid w:val="00410CE7"/>
    <w:rsid w:val="00410CFD"/>
    <w:rsid w:val="004110A7"/>
    <w:rsid w:val="00411535"/>
    <w:rsid w:val="004115C4"/>
    <w:rsid w:val="0041177D"/>
    <w:rsid w:val="004122B5"/>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5E90"/>
    <w:rsid w:val="004A6190"/>
    <w:rsid w:val="004A65F8"/>
    <w:rsid w:val="004A6AA1"/>
    <w:rsid w:val="004A6D98"/>
    <w:rsid w:val="004A6FF2"/>
    <w:rsid w:val="004A76B4"/>
    <w:rsid w:val="004A770E"/>
    <w:rsid w:val="004A7878"/>
    <w:rsid w:val="004A790B"/>
    <w:rsid w:val="004B0091"/>
    <w:rsid w:val="004B03C7"/>
    <w:rsid w:val="004B0A71"/>
    <w:rsid w:val="004B0F43"/>
    <w:rsid w:val="004B100D"/>
    <w:rsid w:val="004B1015"/>
    <w:rsid w:val="004B18CD"/>
    <w:rsid w:val="004B18D6"/>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3FCD"/>
    <w:rsid w:val="004C40C8"/>
    <w:rsid w:val="004C41B5"/>
    <w:rsid w:val="004C4548"/>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13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929"/>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EAF"/>
    <w:rsid w:val="00556510"/>
    <w:rsid w:val="00556BD9"/>
    <w:rsid w:val="00556E00"/>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65D8"/>
    <w:rsid w:val="00567054"/>
    <w:rsid w:val="005670E6"/>
    <w:rsid w:val="0056767F"/>
    <w:rsid w:val="005676D1"/>
    <w:rsid w:val="005678B6"/>
    <w:rsid w:val="00570074"/>
    <w:rsid w:val="005703C8"/>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3A10"/>
    <w:rsid w:val="005957D7"/>
    <w:rsid w:val="00595AB2"/>
    <w:rsid w:val="00595ADB"/>
    <w:rsid w:val="00595EFB"/>
    <w:rsid w:val="00596B78"/>
    <w:rsid w:val="00596E8C"/>
    <w:rsid w:val="00597946"/>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2C"/>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369"/>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3F4C"/>
    <w:rsid w:val="005B4C2D"/>
    <w:rsid w:val="005B4D4C"/>
    <w:rsid w:val="005B4D94"/>
    <w:rsid w:val="005B4FE0"/>
    <w:rsid w:val="005B50E9"/>
    <w:rsid w:val="005B5C26"/>
    <w:rsid w:val="005B5CE6"/>
    <w:rsid w:val="005B5EB3"/>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B98"/>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95D"/>
    <w:rsid w:val="00666D43"/>
    <w:rsid w:val="00666D6D"/>
    <w:rsid w:val="00667374"/>
    <w:rsid w:val="006703F1"/>
    <w:rsid w:val="0067060E"/>
    <w:rsid w:val="00670780"/>
    <w:rsid w:val="006713B4"/>
    <w:rsid w:val="006715C2"/>
    <w:rsid w:val="00671897"/>
    <w:rsid w:val="00671D02"/>
    <w:rsid w:val="0067258A"/>
    <w:rsid w:val="00672704"/>
    <w:rsid w:val="00672BE9"/>
    <w:rsid w:val="00672E27"/>
    <w:rsid w:val="0067307E"/>
    <w:rsid w:val="00673E52"/>
    <w:rsid w:val="00674437"/>
    <w:rsid w:val="006747A8"/>
    <w:rsid w:val="00674A6D"/>
    <w:rsid w:val="00674D11"/>
    <w:rsid w:val="00674F55"/>
    <w:rsid w:val="006750B3"/>
    <w:rsid w:val="006750DF"/>
    <w:rsid w:val="006753E8"/>
    <w:rsid w:val="00675AD3"/>
    <w:rsid w:val="0067613B"/>
    <w:rsid w:val="00676928"/>
    <w:rsid w:val="00677698"/>
    <w:rsid w:val="006776D3"/>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13C"/>
    <w:rsid w:val="006B1DDA"/>
    <w:rsid w:val="006B1E0F"/>
    <w:rsid w:val="006B2844"/>
    <w:rsid w:val="006B2AD1"/>
    <w:rsid w:val="006B30E0"/>
    <w:rsid w:val="006B35DE"/>
    <w:rsid w:val="006B3689"/>
    <w:rsid w:val="006B3C66"/>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CEE"/>
    <w:rsid w:val="006D0EB3"/>
    <w:rsid w:val="006D196B"/>
    <w:rsid w:val="006D19FF"/>
    <w:rsid w:val="006D1A4F"/>
    <w:rsid w:val="006D1ABC"/>
    <w:rsid w:val="006D1BBB"/>
    <w:rsid w:val="006D1D51"/>
    <w:rsid w:val="006D25A4"/>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0FF0"/>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57E34"/>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787"/>
    <w:rsid w:val="00765A80"/>
    <w:rsid w:val="00765CD1"/>
    <w:rsid w:val="00766AF1"/>
    <w:rsid w:val="00766B9F"/>
    <w:rsid w:val="00766DC6"/>
    <w:rsid w:val="00766E12"/>
    <w:rsid w:val="007671D8"/>
    <w:rsid w:val="00767394"/>
    <w:rsid w:val="00767529"/>
    <w:rsid w:val="00767AB0"/>
    <w:rsid w:val="00767DB6"/>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E78"/>
    <w:rsid w:val="00783F40"/>
    <w:rsid w:val="007841E6"/>
    <w:rsid w:val="007845F1"/>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A26"/>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09E5"/>
    <w:rsid w:val="007F1711"/>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687"/>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3FE1"/>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97FAD"/>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2D"/>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353E"/>
    <w:rsid w:val="0090438F"/>
    <w:rsid w:val="00904765"/>
    <w:rsid w:val="00904CF1"/>
    <w:rsid w:val="00904FF3"/>
    <w:rsid w:val="009051EA"/>
    <w:rsid w:val="00905740"/>
    <w:rsid w:val="00905DE2"/>
    <w:rsid w:val="0090677A"/>
    <w:rsid w:val="00906B08"/>
    <w:rsid w:val="00906CA3"/>
    <w:rsid w:val="00906CA7"/>
    <w:rsid w:val="00907472"/>
    <w:rsid w:val="009100E8"/>
    <w:rsid w:val="00910206"/>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0B3"/>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537"/>
    <w:rsid w:val="00954C5D"/>
    <w:rsid w:val="009559FB"/>
    <w:rsid w:val="00955F64"/>
    <w:rsid w:val="009562E4"/>
    <w:rsid w:val="00956A98"/>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970"/>
    <w:rsid w:val="00965C40"/>
    <w:rsid w:val="009660B1"/>
    <w:rsid w:val="009666BD"/>
    <w:rsid w:val="009668B2"/>
    <w:rsid w:val="00966B79"/>
    <w:rsid w:val="009670E5"/>
    <w:rsid w:val="0096713A"/>
    <w:rsid w:val="0096730A"/>
    <w:rsid w:val="009673BF"/>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1B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6A63"/>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2EA"/>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7"/>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06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F91"/>
    <w:rsid w:val="00A03979"/>
    <w:rsid w:val="00A03A71"/>
    <w:rsid w:val="00A03AA2"/>
    <w:rsid w:val="00A03CF1"/>
    <w:rsid w:val="00A03EE0"/>
    <w:rsid w:val="00A04807"/>
    <w:rsid w:val="00A04B00"/>
    <w:rsid w:val="00A04D84"/>
    <w:rsid w:val="00A05460"/>
    <w:rsid w:val="00A05B30"/>
    <w:rsid w:val="00A05F25"/>
    <w:rsid w:val="00A05F4F"/>
    <w:rsid w:val="00A0655E"/>
    <w:rsid w:val="00A06BCA"/>
    <w:rsid w:val="00A06D68"/>
    <w:rsid w:val="00A0754F"/>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2573"/>
    <w:rsid w:val="00A233B2"/>
    <w:rsid w:val="00A23447"/>
    <w:rsid w:val="00A23451"/>
    <w:rsid w:val="00A23465"/>
    <w:rsid w:val="00A2394D"/>
    <w:rsid w:val="00A240DB"/>
    <w:rsid w:val="00A24377"/>
    <w:rsid w:val="00A24754"/>
    <w:rsid w:val="00A25073"/>
    <w:rsid w:val="00A25E41"/>
    <w:rsid w:val="00A26168"/>
    <w:rsid w:val="00A2618E"/>
    <w:rsid w:val="00A263CF"/>
    <w:rsid w:val="00A2649F"/>
    <w:rsid w:val="00A268E9"/>
    <w:rsid w:val="00A26DFE"/>
    <w:rsid w:val="00A275FB"/>
    <w:rsid w:val="00A27C58"/>
    <w:rsid w:val="00A3003D"/>
    <w:rsid w:val="00A30164"/>
    <w:rsid w:val="00A30382"/>
    <w:rsid w:val="00A303C8"/>
    <w:rsid w:val="00A30526"/>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1B9"/>
    <w:rsid w:val="00A54201"/>
    <w:rsid w:val="00A54D35"/>
    <w:rsid w:val="00A54E3C"/>
    <w:rsid w:val="00A54FB4"/>
    <w:rsid w:val="00A554F9"/>
    <w:rsid w:val="00A55CF3"/>
    <w:rsid w:val="00A564D9"/>
    <w:rsid w:val="00A56865"/>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47AD"/>
    <w:rsid w:val="00A747C3"/>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3F0B"/>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1C5"/>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4ACE"/>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743"/>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28"/>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508"/>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9D4"/>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A756B"/>
    <w:rsid w:val="00BB05D2"/>
    <w:rsid w:val="00BB0EA3"/>
    <w:rsid w:val="00BB111C"/>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7D2"/>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27"/>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0EF3"/>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10D"/>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20A51"/>
    <w:rsid w:val="00C212DA"/>
    <w:rsid w:val="00C21306"/>
    <w:rsid w:val="00C2158B"/>
    <w:rsid w:val="00C21633"/>
    <w:rsid w:val="00C2211C"/>
    <w:rsid w:val="00C23495"/>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15B"/>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2FA0"/>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B7A2C"/>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1FC4"/>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8F8"/>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599"/>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291"/>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9C7"/>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6B7"/>
    <w:rsid w:val="00DA27B7"/>
    <w:rsid w:val="00DA33A3"/>
    <w:rsid w:val="00DA41EF"/>
    <w:rsid w:val="00DA43DA"/>
    <w:rsid w:val="00DA43F3"/>
    <w:rsid w:val="00DA4778"/>
    <w:rsid w:val="00DA4875"/>
    <w:rsid w:val="00DA499C"/>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3B5F"/>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37"/>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871"/>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61B"/>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8D"/>
    <w:rsid w:val="00EA58DE"/>
    <w:rsid w:val="00EA5E33"/>
    <w:rsid w:val="00EA6237"/>
    <w:rsid w:val="00EA62DA"/>
    <w:rsid w:val="00EA6556"/>
    <w:rsid w:val="00EA663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6B4"/>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A4"/>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42F"/>
    <w:rsid w:val="00F12565"/>
    <w:rsid w:val="00F125F1"/>
    <w:rsid w:val="00F12926"/>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3D7"/>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2F5"/>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3FB"/>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7F0"/>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6DC2C6E4"/>
  <w15:docId w15:val="{A3FDEDC1-69F6-4499-AE87-577DF65E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 w:type="paragraph" w:customStyle="1" w:styleId="220">
    <w:name w:val="Основной текст 22"/>
    <w:basedOn w:val="a6"/>
    <w:rsid w:val="00230B32"/>
    <w:pPr>
      <w:overflowPunct w:val="0"/>
      <w:autoSpaceDE w:val="0"/>
      <w:autoSpaceDN w:val="0"/>
      <w:adjustRightInd w:val="0"/>
      <w:spacing w:before="0"/>
      <w:ind w:right="283" w:firstLine="360"/>
      <w:jc w:val="both"/>
      <w:textAlignment w:val="baseline"/>
    </w:pPr>
    <w:rPr>
      <w:rFonts w:ascii="Times New Roman" w:hAnsi="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GruzdevAA@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4331</TotalTime>
  <Pages>5</Pages>
  <Words>2640</Words>
  <Characters>15054</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17659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GruzdevAA</cp:lastModifiedBy>
  <cp:revision>754</cp:revision>
  <cp:lastPrinted>2018-11-14T06:39:00Z</cp:lastPrinted>
  <dcterms:created xsi:type="dcterms:W3CDTF">2016-09-08T12:35:00Z</dcterms:created>
  <dcterms:modified xsi:type="dcterms:W3CDTF">2018-11-14T06:41:00Z</dcterms:modified>
</cp:coreProperties>
</file>